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B6AC1" w14:textId="77777777" w:rsidR="0052783A" w:rsidRPr="001D4B6E" w:rsidRDefault="0052783A" w:rsidP="0052783A">
      <w:pPr>
        <w:jc w:val="right"/>
        <w:rPr>
          <w:rFonts w:cstheme="minorHAnsi"/>
          <w:sz w:val="18"/>
          <w:szCs w:val="18"/>
        </w:rPr>
      </w:pPr>
      <w:r w:rsidRPr="001D4B6E">
        <w:rPr>
          <w:rFonts w:cstheme="minorHAnsi"/>
          <w:sz w:val="18"/>
          <w:szCs w:val="18"/>
        </w:rPr>
        <w:t>Załącznik nr 1</w:t>
      </w:r>
    </w:p>
    <w:p w14:paraId="4C1B3525" w14:textId="77777777" w:rsidR="0052783A" w:rsidRPr="001D4B6E" w:rsidRDefault="0052783A" w:rsidP="0052783A">
      <w:pPr>
        <w:jc w:val="right"/>
        <w:rPr>
          <w:rFonts w:cstheme="minorHAnsi"/>
          <w:sz w:val="18"/>
          <w:szCs w:val="18"/>
        </w:rPr>
      </w:pPr>
      <w:r w:rsidRPr="001D4B6E">
        <w:rPr>
          <w:rFonts w:cstheme="minorHAnsi"/>
          <w:sz w:val="18"/>
          <w:szCs w:val="18"/>
        </w:rPr>
        <w:t>do zapytania ofertowego</w:t>
      </w:r>
    </w:p>
    <w:p w14:paraId="4AD2ADC6" w14:textId="77777777" w:rsidR="0052783A" w:rsidRDefault="0052783A" w:rsidP="0052783A">
      <w:pPr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……………………………..</w:t>
      </w:r>
    </w:p>
    <w:p w14:paraId="0F615CE6" w14:textId="77777777" w:rsidR="0052783A" w:rsidRDefault="0052783A" w:rsidP="0052783A">
      <w:pPr>
        <w:rPr>
          <w:rFonts w:cstheme="minorHAnsi"/>
          <w:sz w:val="18"/>
          <w:szCs w:val="18"/>
        </w:rPr>
      </w:pPr>
      <w:r w:rsidRPr="001D4B6E">
        <w:rPr>
          <w:rFonts w:cstheme="minorHAnsi"/>
          <w:sz w:val="18"/>
          <w:szCs w:val="18"/>
        </w:rPr>
        <w:t>pieczęć oferenta</w:t>
      </w:r>
    </w:p>
    <w:p w14:paraId="2535A079" w14:textId="77777777" w:rsidR="0052783A" w:rsidRPr="001D4B6E" w:rsidRDefault="0052783A" w:rsidP="0052783A">
      <w:pPr>
        <w:rPr>
          <w:rFonts w:cstheme="minorHAnsi"/>
          <w:sz w:val="18"/>
          <w:szCs w:val="18"/>
        </w:rPr>
      </w:pPr>
    </w:p>
    <w:p w14:paraId="155A0F49" w14:textId="77777777" w:rsidR="0052783A" w:rsidRPr="001D4B6E" w:rsidRDefault="0052783A" w:rsidP="0052783A">
      <w:pPr>
        <w:ind w:left="6804"/>
        <w:jc w:val="center"/>
        <w:rPr>
          <w:rFonts w:cstheme="minorHAnsi"/>
          <w:sz w:val="18"/>
          <w:szCs w:val="18"/>
        </w:rPr>
      </w:pPr>
      <w:r w:rsidRPr="001D4B6E">
        <w:rPr>
          <w:rFonts w:cstheme="minorHAnsi"/>
          <w:sz w:val="18"/>
          <w:szCs w:val="18"/>
        </w:rPr>
        <w:t>..........................................</w:t>
      </w:r>
    </w:p>
    <w:p w14:paraId="3B092861" w14:textId="77777777" w:rsidR="0052783A" w:rsidRDefault="0052783A" w:rsidP="0052783A">
      <w:pPr>
        <w:ind w:left="6804"/>
        <w:jc w:val="center"/>
        <w:rPr>
          <w:rFonts w:cstheme="minorHAnsi"/>
          <w:sz w:val="18"/>
          <w:szCs w:val="18"/>
        </w:rPr>
      </w:pPr>
      <w:r w:rsidRPr="001D4B6E">
        <w:rPr>
          <w:rFonts w:cstheme="minorHAnsi"/>
          <w:sz w:val="18"/>
          <w:szCs w:val="18"/>
        </w:rPr>
        <w:t>Miejscowość i data</w:t>
      </w:r>
    </w:p>
    <w:p w14:paraId="695EE84E" w14:textId="77777777" w:rsidR="003123EC" w:rsidRDefault="003123EC" w:rsidP="0052783A">
      <w:pPr>
        <w:jc w:val="center"/>
        <w:rPr>
          <w:b/>
          <w:bCs/>
        </w:rPr>
      </w:pPr>
    </w:p>
    <w:p w14:paraId="7902D4B8" w14:textId="77777777" w:rsidR="003123EC" w:rsidRDefault="003123EC" w:rsidP="0052783A">
      <w:pPr>
        <w:jc w:val="center"/>
        <w:rPr>
          <w:b/>
          <w:bCs/>
        </w:rPr>
      </w:pPr>
    </w:p>
    <w:p w14:paraId="7CA7959E" w14:textId="77777777" w:rsidR="0052783A" w:rsidRPr="00672A4F" w:rsidRDefault="0052783A" w:rsidP="0052783A">
      <w:pPr>
        <w:jc w:val="center"/>
        <w:rPr>
          <w:b/>
          <w:bCs/>
        </w:rPr>
      </w:pPr>
      <w:r w:rsidRPr="00672A4F">
        <w:rPr>
          <w:b/>
          <w:bCs/>
        </w:rPr>
        <w:t xml:space="preserve">Samodzielny Publiczny Gminny Ośrodek Zdrowia w Nowym Żmigrodzie, </w:t>
      </w:r>
    </w:p>
    <w:p w14:paraId="4423DB7D" w14:textId="77777777" w:rsidR="0052783A" w:rsidRPr="00672A4F" w:rsidRDefault="0052783A" w:rsidP="0052783A">
      <w:pPr>
        <w:jc w:val="center"/>
        <w:rPr>
          <w:b/>
          <w:bCs/>
        </w:rPr>
      </w:pPr>
      <w:r w:rsidRPr="00672A4F">
        <w:rPr>
          <w:b/>
          <w:bCs/>
        </w:rPr>
        <w:t>ul. Krakowska 11, 38-230 Nowy Żmigród</w:t>
      </w:r>
    </w:p>
    <w:p w14:paraId="2EA82573" w14:textId="77777777" w:rsidR="0052783A" w:rsidRDefault="0052783A" w:rsidP="0052783A">
      <w:pPr>
        <w:jc w:val="center"/>
        <w:rPr>
          <w:rFonts w:cstheme="minorHAnsi"/>
          <w:b/>
          <w:color w:val="000000"/>
          <w:spacing w:val="40"/>
          <w:sz w:val="18"/>
          <w:szCs w:val="18"/>
          <w:lang w:val="de-DE"/>
        </w:rPr>
      </w:pPr>
    </w:p>
    <w:p w14:paraId="03B17ADB" w14:textId="77777777" w:rsidR="0052783A" w:rsidRPr="002E7637" w:rsidRDefault="0052783A" w:rsidP="0052783A">
      <w:pPr>
        <w:jc w:val="center"/>
        <w:rPr>
          <w:b/>
          <w:color w:val="000000"/>
          <w:spacing w:val="40"/>
          <w:lang w:val="de-DE"/>
        </w:rPr>
      </w:pPr>
      <w:r>
        <w:rPr>
          <w:b/>
          <w:color w:val="000000"/>
          <w:spacing w:val="40"/>
          <w:lang w:val="de-DE"/>
        </w:rPr>
        <w:t>OFERTA</w:t>
      </w:r>
    </w:p>
    <w:tbl>
      <w:tblPr>
        <w:tblW w:w="9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4"/>
        <w:gridCol w:w="1449"/>
        <w:gridCol w:w="4646"/>
        <w:gridCol w:w="13"/>
      </w:tblGrid>
      <w:tr w:rsidR="0052783A" w:rsidRPr="00672A4F" w14:paraId="703D1CD9" w14:textId="77777777" w:rsidTr="000A1B61">
        <w:trPr>
          <w:gridAfter w:val="1"/>
          <w:wAfter w:w="13" w:type="dxa"/>
          <w:cantSplit/>
          <w:trHeight w:val="624"/>
        </w:trPr>
        <w:tc>
          <w:tcPr>
            <w:tcW w:w="456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C2E160" w14:textId="77777777" w:rsidR="0052783A" w:rsidRPr="00672A4F" w:rsidRDefault="0052783A" w:rsidP="000A1B6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672A4F">
              <w:rPr>
                <w:b/>
                <w:color w:val="000000" w:themeColor="text1"/>
                <w:sz w:val="18"/>
                <w:szCs w:val="18"/>
              </w:rPr>
              <w:t>Nazwa(y) Wykonawcy(ów):</w:t>
            </w:r>
          </w:p>
        </w:tc>
        <w:tc>
          <w:tcPr>
            <w:tcW w:w="46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4CF418" w14:textId="77777777" w:rsidR="0052783A" w:rsidRPr="00672A4F" w:rsidRDefault="0052783A" w:rsidP="000A1B6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672A4F">
              <w:rPr>
                <w:b/>
                <w:color w:val="000000" w:themeColor="text1"/>
                <w:sz w:val="18"/>
                <w:szCs w:val="18"/>
              </w:rPr>
              <w:t>Adres(y) Wykonawcy(ów):</w:t>
            </w:r>
          </w:p>
        </w:tc>
      </w:tr>
      <w:tr w:rsidR="0052783A" w:rsidRPr="00672A4F" w14:paraId="21EB753E" w14:textId="77777777" w:rsidTr="000A1B61">
        <w:trPr>
          <w:gridAfter w:val="1"/>
          <w:wAfter w:w="13" w:type="dxa"/>
          <w:cantSplit/>
          <w:trHeight w:val="300"/>
        </w:trPr>
        <w:tc>
          <w:tcPr>
            <w:tcW w:w="456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388B2C1" w14:textId="77777777" w:rsidR="0052783A" w:rsidRPr="00672A4F" w:rsidRDefault="0052783A" w:rsidP="000A1B6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3E951D" w14:textId="77777777" w:rsidR="0052783A" w:rsidRPr="00672A4F" w:rsidRDefault="0052783A" w:rsidP="000A1B6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52783A" w:rsidRPr="00672A4F" w14:paraId="4FFB42DC" w14:textId="77777777" w:rsidTr="000A1B61">
        <w:trPr>
          <w:trHeight w:val="135"/>
        </w:trPr>
        <w:tc>
          <w:tcPr>
            <w:tcW w:w="31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0FDA117" w14:textId="77777777" w:rsidR="0052783A" w:rsidRPr="00672A4F" w:rsidRDefault="0052783A" w:rsidP="000A1B61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672A4F">
              <w:rPr>
                <w:b/>
                <w:color w:val="000000" w:themeColor="text1"/>
                <w:sz w:val="18"/>
                <w:szCs w:val="18"/>
              </w:rPr>
              <w:t xml:space="preserve">Imię i nazwisko osoby </w:t>
            </w:r>
          </w:p>
          <w:p w14:paraId="7D19D9D3" w14:textId="77777777" w:rsidR="0052783A" w:rsidRPr="00672A4F" w:rsidRDefault="0052783A" w:rsidP="000A1B61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672A4F">
              <w:rPr>
                <w:b/>
                <w:color w:val="000000" w:themeColor="text1"/>
                <w:sz w:val="18"/>
                <w:szCs w:val="18"/>
              </w:rPr>
              <w:t>do kontaktów:</w:t>
            </w:r>
          </w:p>
        </w:tc>
        <w:tc>
          <w:tcPr>
            <w:tcW w:w="6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3C67820" w14:textId="77777777" w:rsidR="0052783A" w:rsidRPr="00672A4F" w:rsidRDefault="0052783A" w:rsidP="000A1B6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52783A" w:rsidRPr="00672A4F" w14:paraId="58A5F599" w14:textId="77777777" w:rsidTr="000A1B61">
        <w:tc>
          <w:tcPr>
            <w:tcW w:w="31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40C697" w14:textId="77777777" w:rsidR="0052783A" w:rsidRPr="00672A4F" w:rsidRDefault="0052783A" w:rsidP="000A1B61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672A4F">
              <w:rPr>
                <w:b/>
                <w:color w:val="000000" w:themeColor="text1"/>
                <w:sz w:val="18"/>
                <w:szCs w:val="18"/>
              </w:rPr>
              <w:t>Nr telefonu:</w:t>
            </w:r>
          </w:p>
        </w:tc>
        <w:tc>
          <w:tcPr>
            <w:tcW w:w="6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0F726F" w14:textId="77777777" w:rsidR="0052783A" w:rsidRPr="00672A4F" w:rsidRDefault="0052783A" w:rsidP="000A1B6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52783A" w:rsidRPr="00672A4F" w14:paraId="01421445" w14:textId="77777777" w:rsidTr="000A1B61">
        <w:tc>
          <w:tcPr>
            <w:tcW w:w="31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1CBD049" w14:textId="77777777" w:rsidR="0052783A" w:rsidRPr="00672A4F" w:rsidRDefault="0052783A" w:rsidP="000A1B61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672A4F">
              <w:rPr>
                <w:b/>
                <w:color w:val="000000" w:themeColor="text1"/>
                <w:sz w:val="18"/>
                <w:szCs w:val="18"/>
              </w:rPr>
              <w:t>e-mail:</w:t>
            </w:r>
          </w:p>
        </w:tc>
        <w:tc>
          <w:tcPr>
            <w:tcW w:w="6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027B54" w14:textId="77777777" w:rsidR="0052783A" w:rsidRPr="00672A4F" w:rsidRDefault="0052783A" w:rsidP="000A1B6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</w:tr>
      <w:tr w:rsidR="0052783A" w:rsidRPr="00672A4F" w14:paraId="38D99DD5" w14:textId="77777777" w:rsidTr="000A1B61">
        <w:trPr>
          <w:trHeight w:val="226"/>
        </w:trPr>
        <w:tc>
          <w:tcPr>
            <w:tcW w:w="31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F104ADE" w14:textId="77777777" w:rsidR="0052783A" w:rsidRPr="00672A4F" w:rsidRDefault="0052783A" w:rsidP="000A1B61">
            <w:pPr>
              <w:jc w:val="right"/>
              <w:rPr>
                <w:b/>
                <w:color w:val="000000" w:themeColor="text1"/>
                <w:sz w:val="18"/>
                <w:szCs w:val="18"/>
              </w:rPr>
            </w:pPr>
            <w:r w:rsidRPr="00672A4F">
              <w:rPr>
                <w:b/>
                <w:color w:val="000000" w:themeColor="text1"/>
                <w:sz w:val="18"/>
                <w:szCs w:val="18"/>
                <w:lang w:val="de-DE"/>
              </w:rPr>
              <w:t>REGON:</w:t>
            </w:r>
          </w:p>
        </w:tc>
        <w:tc>
          <w:tcPr>
            <w:tcW w:w="6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152282" w14:textId="77777777" w:rsidR="0052783A" w:rsidRPr="00672A4F" w:rsidRDefault="0052783A" w:rsidP="000A1B61">
            <w:pPr>
              <w:jc w:val="both"/>
              <w:rPr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0F88CE99" w14:textId="77777777" w:rsidR="0052783A" w:rsidRPr="00672A4F" w:rsidRDefault="0052783A" w:rsidP="0052783A">
      <w:pPr>
        <w:pStyle w:val="Tekstpodstawowywcity"/>
        <w:tabs>
          <w:tab w:val="left" w:pos="0"/>
        </w:tabs>
        <w:ind w:left="0"/>
        <w:jc w:val="both"/>
        <w:rPr>
          <w:color w:val="000000"/>
          <w:sz w:val="18"/>
          <w:szCs w:val="18"/>
        </w:rPr>
      </w:pPr>
    </w:p>
    <w:p w14:paraId="0E6A6B5F" w14:textId="59D8F767" w:rsidR="0052783A" w:rsidRPr="008E1DAE" w:rsidRDefault="0052783A" w:rsidP="0052783A">
      <w:pPr>
        <w:pStyle w:val="Tekstpodstawowywcity"/>
        <w:numPr>
          <w:ilvl w:val="0"/>
          <w:numId w:val="47"/>
        </w:numPr>
        <w:tabs>
          <w:tab w:val="clear" w:pos="720"/>
          <w:tab w:val="left" w:pos="0"/>
          <w:tab w:val="num" w:pos="66"/>
        </w:tabs>
        <w:suppressAutoHyphens/>
        <w:spacing w:after="0"/>
        <w:ind w:left="0"/>
        <w:jc w:val="both"/>
        <w:rPr>
          <w:b/>
          <w:bCs/>
          <w:color w:val="000000"/>
          <w:szCs w:val="22"/>
        </w:rPr>
      </w:pPr>
      <w:r w:rsidRPr="008E1DAE">
        <w:rPr>
          <w:color w:val="000000"/>
          <w:szCs w:val="22"/>
        </w:rPr>
        <w:t xml:space="preserve">W odpowiedzi na Zapytanie ofertowe dotyczące zamówienia </w:t>
      </w:r>
      <w:bookmarkStart w:id="0" w:name="_Hlk32992071"/>
      <w:r w:rsidRPr="008E1DAE">
        <w:rPr>
          <w:color w:val="000000"/>
          <w:szCs w:val="22"/>
        </w:rPr>
        <w:t>pn</w:t>
      </w:r>
      <w:bookmarkEnd w:id="0"/>
      <w:r>
        <w:rPr>
          <w:color w:val="000000"/>
          <w:szCs w:val="22"/>
        </w:rPr>
        <w:t>.:</w:t>
      </w:r>
      <w:r w:rsidRPr="0052783A">
        <w:rPr>
          <w:b/>
        </w:rPr>
        <w:t xml:space="preserve"> </w:t>
      </w:r>
      <w:r w:rsidR="00357BAB">
        <w:rPr>
          <w:b/>
        </w:rPr>
        <w:t>„</w:t>
      </w:r>
      <w:r w:rsidRPr="008C104D">
        <w:rPr>
          <w:b/>
        </w:rPr>
        <w:t xml:space="preserve">Zakup i dostawa sprzętu </w:t>
      </w:r>
      <w:r w:rsidR="00357BAB">
        <w:rPr>
          <w:b/>
        </w:rPr>
        <w:t>serwerowo- sieciowego i sprzętu komputerowego</w:t>
      </w:r>
      <w:r w:rsidR="00357BAB" w:rsidRPr="00042C91">
        <w:rPr>
          <w:b/>
        </w:rPr>
        <w:t>”</w:t>
      </w:r>
      <w:r w:rsidRPr="008C104D">
        <w:rPr>
          <w:b/>
        </w:rPr>
        <w:t xml:space="preserve"> w ramach Projektu grantowego nr FENX.06.01-IP.03-0001/23 pod nazwą ,,Wsparcie podstawowej opieki zdrowotnej (POZ)” dla Samodzielnego Publicznego Gminnego Ośrodka Zdrowia w Nowym Żmigrodzie</w:t>
      </w:r>
      <w:r w:rsidRPr="008E1DAE">
        <w:rPr>
          <w:szCs w:val="22"/>
        </w:rPr>
        <w:t xml:space="preserve"> </w:t>
      </w:r>
      <w:r w:rsidRPr="008E1DAE">
        <w:rPr>
          <w:color w:val="000000" w:themeColor="text1"/>
          <w:szCs w:val="22"/>
        </w:rPr>
        <w:t>oferujemy wykonanie ww. zamówienia</w:t>
      </w:r>
      <w:r w:rsidRPr="008E1DAE">
        <w:rPr>
          <w:color w:val="000000"/>
          <w:szCs w:val="22"/>
        </w:rPr>
        <w:t xml:space="preserve"> za wynagrodzeniem w wysokości:</w:t>
      </w:r>
    </w:p>
    <w:p w14:paraId="23A5E04C" w14:textId="77777777" w:rsidR="00D42F2F" w:rsidRDefault="00D42F2F" w:rsidP="00D42F2F">
      <w:pPr>
        <w:jc w:val="center"/>
        <w:rPr>
          <w:b/>
        </w:rPr>
      </w:pPr>
    </w:p>
    <w:tbl>
      <w:tblPr>
        <w:tblStyle w:val="Tabela-Siatka2"/>
        <w:tblW w:w="9369" w:type="dxa"/>
        <w:tblInd w:w="-51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1106"/>
        <w:gridCol w:w="8263"/>
      </w:tblGrid>
      <w:tr w:rsidR="0052783A" w:rsidRPr="00672A4F" w14:paraId="1E216744" w14:textId="77777777" w:rsidTr="000A1B61">
        <w:tc>
          <w:tcPr>
            <w:tcW w:w="9369" w:type="dxa"/>
            <w:gridSpan w:val="2"/>
            <w:shd w:val="clear" w:color="auto" w:fill="D9D9D9" w:themeFill="background1" w:themeFillShade="D9"/>
          </w:tcPr>
          <w:p w14:paraId="2D9A93B6" w14:textId="77777777" w:rsidR="0052783A" w:rsidRPr="00672A4F" w:rsidRDefault="0052783A" w:rsidP="000A1B61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  <w:lang w:eastAsia="pl-PL"/>
              </w:rPr>
            </w:pPr>
            <w:bookmarkStart w:id="1" w:name="_Hlk176949341"/>
            <w:r w:rsidRPr="00672A4F">
              <w:rPr>
                <w:rFonts w:ascii="Times New Roman" w:hAnsi="Times New Roman" w:cs="Times New Roman"/>
                <w:b/>
              </w:rPr>
              <w:t>WYNAGRODZENIE WYKONAWCY</w:t>
            </w:r>
          </w:p>
        </w:tc>
      </w:tr>
      <w:tr w:rsidR="0052783A" w:rsidRPr="00672A4F" w14:paraId="631AC09E" w14:textId="77777777" w:rsidTr="000A1B61">
        <w:trPr>
          <w:trHeight w:val="337"/>
        </w:trPr>
        <w:tc>
          <w:tcPr>
            <w:tcW w:w="1106" w:type="dxa"/>
            <w:shd w:val="clear" w:color="auto" w:fill="D9D9D9" w:themeFill="background1" w:themeFillShade="D9"/>
            <w:vAlign w:val="center"/>
          </w:tcPr>
          <w:p w14:paraId="02834D62" w14:textId="77777777" w:rsidR="0052783A" w:rsidRPr="00672A4F" w:rsidRDefault="0052783A" w:rsidP="000A1B61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72A4F">
              <w:rPr>
                <w:rFonts w:ascii="Times New Roman" w:hAnsi="Times New Roman" w:cs="Times New Roman"/>
                <w:b/>
                <w:color w:val="000000" w:themeColor="text1"/>
              </w:rPr>
              <w:t>Netto zł</w:t>
            </w:r>
          </w:p>
        </w:tc>
        <w:tc>
          <w:tcPr>
            <w:tcW w:w="8263" w:type="dxa"/>
          </w:tcPr>
          <w:p w14:paraId="023C6C7E" w14:textId="77777777" w:rsidR="0052783A" w:rsidRPr="00672A4F" w:rsidRDefault="0052783A" w:rsidP="000A1B6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52783A" w:rsidRPr="00672A4F" w14:paraId="0C4BD0AE" w14:textId="77777777" w:rsidTr="000A1B61">
        <w:trPr>
          <w:trHeight w:val="272"/>
        </w:trPr>
        <w:tc>
          <w:tcPr>
            <w:tcW w:w="1106" w:type="dxa"/>
            <w:shd w:val="clear" w:color="auto" w:fill="D9D9D9" w:themeFill="background1" w:themeFillShade="D9"/>
            <w:vAlign w:val="center"/>
            <w:hideMark/>
          </w:tcPr>
          <w:p w14:paraId="145C49A2" w14:textId="77777777" w:rsidR="0052783A" w:rsidRPr="00672A4F" w:rsidRDefault="0052783A" w:rsidP="000A1B61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72A4F">
              <w:rPr>
                <w:rFonts w:ascii="Times New Roman" w:hAnsi="Times New Roman" w:cs="Times New Roman"/>
                <w:b/>
                <w:color w:val="000000" w:themeColor="text1"/>
              </w:rPr>
              <w:t>Słownie</w:t>
            </w:r>
          </w:p>
        </w:tc>
        <w:tc>
          <w:tcPr>
            <w:tcW w:w="8263" w:type="dxa"/>
          </w:tcPr>
          <w:p w14:paraId="33818EB0" w14:textId="77777777" w:rsidR="0052783A" w:rsidRPr="00672A4F" w:rsidRDefault="0052783A" w:rsidP="000A1B6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52783A" w:rsidRPr="00672A4F" w14:paraId="0A9484EC" w14:textId="77777777" w:rsidTr="000A1B61">
        <w:trPr>
          <w:trHeight w:val="261"/>
        </w:trPr>
        <w:tc>
          <w:tcPr>
            <w:tcW w:w="1106" w:type="dxa"/>
            <w:shd w:val="clear" w:color="auto" w:fill="D9D9D9" w:themeFill="background1" w:themeFillShade="D9"/>
            <w:vAlign w:val="center"/>
            <w:hideMark/>
          </w:tcPr>
          <w:p w14:paraId="53915569" w14:textId="77777777" w:rsidR="0052783A" w:rsidRPr="00672A4F" w:rsidRDefault="0052783A" w:rsidP="000A1B61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72A4F">
              <w:rPr>
                <w:rFonts w:ascii="Times New Roman" w:hAnsi="Times New Roman" w:cs="Times New Roman"/>
                <w:b/>
                <w:color w:val="000000" w:themeColor="text1"/>
              </w:rPr>
              <w:t>Brutto zł</w:t>
            </w:r>
          </w:p>
        </w:tc>
        <w:tc>
          <w:tcPr>
            <w:tcW w:w="8263" w:type="dxa"/>
          </w:tcPr>
          <w:p w14:paraId="098691D0" w14:textId="77777777" w:rsidR="0052783A" w:rsidRPr="00672A4F" w:rsidRDefault="0052783A" w:rsidP="000A1B6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52783A" w:rsidRPr="00672A4F" w14:paraId="436804AF" w14:textId="77777777" w:rsidTr="000A1B61">
        <w:trPr>
          <w:trHeight w:val="265"/>
        </w:trPr>
        <w:tc>
          <w:tcPr>
            <w:tcW w:w="1106" w:type="dxa"/>
            <w:shd w:val="clear" w:color="auto" w:fill="D9D9D9" w:themeFill="background1" w:themeFillShade="D9"/>
            <w:vAlign w:val="center"/>
            <w:hideMark/>
          </w:tcPr>
          <w:p w14:paraId="7EBC1996" w14:textId="77777777" w:rsidR="0052783A" w:rsidRPr="00672A4F" w:rsidRDefault="0052783A" w:rsidP="000A1B61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672A4F">
              <w:rPr>
                <w:rFonts w:ascii="Times New Roman" w:hAnsi="Times New Roman" w:cs="Times New Roman"/>
                <w:b/>
                <w:color w:val="000000" w:themeColor="text1"/>
              </w:rPr>
              <w:t xml:space="preserve">Słownie </w:t>
            </w:r>
          </w:p>
        </w:tc>
        <w:tc>
          <w:tcPr>
            <w:tcW w:w="8263" w:type="dxa"/>
          </w:tcPr>
          <w:p w14:paraId="112E971E" w14:textId="77777777" w:rsidR="0052783A" w:rsidRPr="00672A4F" w:rsidRDefault="0052783A" w:rsidP="000A1B6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bookmarkEnd w:id="1"/>
    </w:tbl>
    <w:p w14:paraId="08887C8D" w14:textId="77777777" w:rsidR="00D42F2F" w:rsidRPr="00D11DF6" w:rsidRDefault="00D42F2F" w:rsidP="00D11DF6">
      <w:pPr>
        <w:jc w:val="both"/>
        <w:rPr>
          <w:bCs/>
        </w:rPr>
      </w:pPr>
    </w:p>
    <w:p w14:paraId="771EF1EE" w14:textId="77777777" w:rsidR="0052783A" w:rsidRDefault="0052783A" w:rsidP="0052783A">
      <w:pPr>
        <w:pStyle w:val="Default"/>
        <w:numPr>
          <w:ilvl w:val="0"/>
          <w:numId w:val="47"/>
        </w:numPr>
        <w:tabs>
          <w:tab w:val="clear" w:pos="720"/>
        </w:tabs>
        <w:ind w:left="0" w:hanging="426"/>
        <w:jc w:val="both"/>
        <w:rPr>
          <w:sz w:val="22"/>
          <w:szCs w:val="22"/>
        </w:rPr>
      </w:pPr>
      <w:r w:rsidRPr="002E7637">
        <w:rPr>
          <w:sz w:val="22"/>
          <w:szCs w:val="22"/>
        </w:rPr>
        <w:t xml:space="preserve">Oświadczamy, że wynagrodzenie obejmuje wszystkie koszty związane z wykonaniem przedmiotu zamówienia, w tym koszty, o których mowa w zapytaniu </w:t>
      </w:r>
      <w:proofErr w:type="gramStart"/>
      <w:r w:rsidRPr="002E7637">
        <w:rPr>
          <w:sz w:val="22"/>
          <w:szCs w:val="22"/>
        </w:rPr>
        <w:t>ofertowym  oraz</w:t>
      </w:r>
      <w:proofErr w:type="gramEnd"/>
      <w:r w:rsidRPr="002E7637">
        <w:rPr>
          <w:sz w:val="22"/>
          <w:szCs w:val="22"/>
        </w:rPr>
        <w:t xml:space="preserve"> inne koszty niezbędne do prawidłowego wykonania zamówienia.</w:t>
      </w:r>
    </w:p>
    <w:p w14:paraId="793426F3" w14:textId="77777777" w:rsidR="0052783A" w:rsidRPr="002E7637" w:rsidRDefault="0052783A" w:rsidP="0052783A">
      <w:pPr>
        <w:pStyle w:val="Default"/>
        <w:jc w:val="both"/>
        <w:rPr>
          <w:sz w:val="22"/>
          <w:szCs w:val="22"/>
        </w:rPr>
      </w:pPr>
    </w:p>
    <w:p w14:paraId="60C74345" w14:textId="4D049279" w:rsidR="0052783A" w:rsidRDefault="0052783A" w:rsidP="0052783A">
      <w:pPr>
        <w:pStyle w:val="Tekstpodstawowywcity"/>
        <w:numPr>
          <w:ilvl w:val="0"/>
          <w:numId w:val="47"/>
        </w:numPr>
        <w:tabs>
          <w:tab w:val="clear" w:pos="720"/>
          <w:tab w:val="left" w:pos="0"/>
        </w:tabs>
        <w:suppressAutoHyphens/>
        <w:spacing w:after="0"/>
        <w:ind w:left="0"/>
        <w:jc w:val="both"/>
        <w:rPr>
          <w:szCs w:val="22"/>
        </w:rPr>
      </w:pPr>
      <w:r>
        <w:rPr>
          <w:szCs w:val="22"/>
        </w:rPr>
        <w:t>Oferujemy okres gwarancji i rękojmi za wady wynoszący</w:t>
      </w:r>
      <w:r w:rsidR="00042C91">
        <w:rPr>
          <w:szCs w:val="22"/>
        </w:rPr>
        <w:t xml:space="preserve"> (</w:t>
      </w:r>
      <w:r w:rsidR="00042C91" w:rsidRPr="00042C91">
        <w:rPr>
          <w:i/>
          <w:iCs/>
          <w:szCs w:val="22"/>
        </w:rPr>
        <w:t>dotyczy po. 1, 3 i 4 opisu przedmiotu zamówienia)</w:t>
      </w:r>
      <w:r>
        <w:rPr>
          <w:szCs w:val="22"/>
        </w:rPr>
        <w:t xml:space="preserve">: </w:t>
      </w:r>
    </w:p>
    <w:p w14:paraId="576C85CE" w14:textId="77777777" w:rsidR="0052783A" w:rsidRPr="00226BF8" w:rsidRDefault="0052783A" w:rsidP="0052783A">
      <w:pPr>
        <w:pStyle w:val="Akapitzlist"/>
        <w:rPr>
          <w:rFonts w:ascii="Calibri" w:eastAsia="Calibri" w:hAnsi="Calibri"/>
          <w:iCs/>
          <w:sz w:val="23"/>
          <w:szCs w:val="23"/>
        </w:rPr>
      </w:pPr>
      <w:r w:rsidRPr="00226BF8">
        <w:rPr>
          <w:rFonts w:ascii="Calibri" w:eastAsia="Calibri" w:hAnsi="Calibri"/>
          <w:kern w:val="20"/>
          <w:sz w:val="96"/>
          <w:szCs w:val="96"/>
        </w:rPr>
        <w:t>□</w:t>
      </w:r>
      <w:r>
        <w:rPr>
          <w:rFonts w:ascii="Calibri" w:eastAsia="Calibri" w:hAnsi="Calibri"/>
          <w:b/>
          <w:kern w:val="20"/>
        </w:rPr>
        <w:t>24 miesiące</w:t>
      </w:r>
      <w:r w:rsidRPr="00226BF8">
        <w:rPr>
          <w:rFonts w:ascii="Calibri" w:eastAsia="Calibri" w:hAnsi="Calibri"/>
          <w:b/>
          <w:kern w:val="20"/>
        </w:rPr>
        <w:t xml:space="preserve">        </w:t>
      </w:r>
      <w:r w:rsidRPr="00226BF8">
        <w:rPr>
          <w:rFonts w:ascii="Calibri" w:eastAsia="Calibri" w:hAnsi="Calibri"/>
          <w:kern w:val="20"/>
          <w:sz w:val="96"/>
          <w:szCs w:val="96"/>
        </w:rPr>
        <w:t>□</w:t>
      </w:r>
      <w:r>
        <w:rPr>
          <w:rFonts w:ascii="Calibri" w:eastAsia="Calibri" w:hAnsi="Calibri"/>
          <w:b/>
          <w:kern w:val="20"/>
        </w:rPr>
        <w:t>36 miesięcy</w:t>
      </w:r>
    </w:p>
    <w:p w14:paraId="79562492" w14:textId="77777777" w:rsidR="0052783A" w:rsidRPr="002E7637" w:rsidRDefault="0052783A" w:rsidP="0052783A">
      <w:pPr>
        <w:pStyle w:val="Default"/>
        <w:numPr>
          <w:ilvl w:val="0"/>
          <w:numId w:val="47"/>
        </w:numPr>
        <w:tabs>
          <w:tab w:val="clear" w:pos="720"/>
        </w:tabs>
        <w:ind w:left="0" w:hanging="426"/>
        <w:jc w:val="both"/>
        <w:rPr>
          <w:sz w:val="22"/>
          <w:szCs w:val="22"/>
        </w:rPr>
      </w:pPr>
      <w:r w:rsidRPr="002E7637">
        <w:rPr>
          <w:sz w:val="22"/>
          <w:szCs w:val="22"/>
        </w:rPr>
        <w:t xml:space="preserve">Oświadczamy, że wynagrodzenie obejmuje wszystkie koszty związane z wykonaniem przedmiotu zamówienia, w tym koszty, o których mowa w zapytaniu </w:t>
      </w:r>
      <w:proofErr w:type="gramStart"/>
      <w:r w:rsidRPr="002E7637">
        <w:rPr>
          <w:sz w:val="22"/>
          <w:szCs w:val="22"/>
        </w:rPr>
        <w:t>ofertowym  oraz</w:t>
      </w:r>
      <w:proofErr w:type="gramEnd"/>
      <w:r w:rsidRPr="002E7637">
        <w:rPr>
          <w:sz w:val="22"/>
          <w:szCs w:val="22"/>
        </w:rPr>
        <w:t xml:space="preserve"> inne koszty niezbędne do prawidłowego wykonania zamówienia.</w:t>
      </w:r>
    </w:p>
    <w:p w14:paraId="78C5F517" w14:textId="77777777" w:rsidR="0052783A" w:rsidRPr="002E7637" w:rsidRDefault="0052783A" w:rsidP="0052783A">
      <w:pPr>
        <w:pStyle w:val="Default"/>
        <w:jc w:val="both"/>
        <w:rPr>
          <w:sz w:val="22"/>
          <w:szCs w:val="22"/>
        </w:rPr>
      </w:pPr>
    </w:p>
    <w:p w14:paraId="5D585D87" w14:textId="77777777" w:rsidR="0052783A" w:rsidRPr="002E7637" w:rsidRDefault="0052783A" w:rsidP="0052783A">
      <w:pPr>
        <w:pStyle w:val="Tekstpodstawowywcity"/>
        <w:numPr>
          <w:ilvl w:val="0"/>
          <w:numId w:val="47"/>
        </w:numPr>
        <w:tabs>
          <w:tab w:val="clear" w:pos="720"/>
        </w:tabs>
        <w:suppressAutoHyphens/>
        <w:spacing w:after="0"/>
        <w:ind w:left="0" w:hanging="426"/>
        <w:jc w:val="both"/>
        <w:rPr>
          <w:color w:val="000000"/>
          <w:szCs w:val="22"/>
        </w:rPr>
      </w:pPr>
      <w:r w:rsidRPr="002E7637">
        <w:rPr>
          <w:color w:val="000000"/>
          <w:szCs w:val="22"/>
        </w:rPr>
        <w:t>Oświadczamy, że zapoznaliśmy się z warunkami zamówienia zawartymi w Zapytaniu ofertowym i załącznikach do niego i akceptujemy je bez zastrzeżeń.</w:t>
      </w:r>
    </w:p>
    <w:p w14:paraId="2208ECB8" w14:textId="77777777" w:rsidR="0052783A" w:rsidRPr="002E7637" w:rsidRDefault="0052783A" w:rsidP="0052783A">
      <w:pPr>
        <w:pStyle w:val="Akapitzlist"/>
        <w:ind w:left="0"/>
        <w:jc w:val="both"/>
      </w:pPr>
    </w:p>
    <w:p w14:paraId="4B6E1F2B" w14:textId="77777777" w:rsidR="0052783A" w:rsidRPr="002E7637" w:rsidRDefault="0052783A" w:rsidP="0052783A">
      <w:pPr>
        <w:pStyle w:val="Akapitzlist"/>
        <w:numPr>
          <w:ilvl w:val="0"/>
          <w:numId w:val="4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60" w:line="259" w:lineRule="auto"/>
        <w:ind w:left="0" w:hanging="426"/>
        <w:contextualSpacing/>
        <w:jc w:val="both"/>
      </w:pPr>
      <w:r w:rsidRPr="002E7637">
        <w:lastRenderedPageBreak/>
        <w:t xml:space="preserve">Oświadczamy, że uważamy się za związanych niniejszą ofertą przez </w:t>
      </w:r>
      <w:r w:rsidRPr="00E66ACD">
        <w:rPr>
          <w:b/>
          <w:bCs/>
        </w:rPr>
        <w:t>30 dni</w:t>
      </w:r>
      <w:r w:rsidRPr="002E7637">
        <w:t xml:space="preserve"> licząc od terminu składania ofert.</w:t>
      </w:r>
    </w:p>
    <w:p w14:paraId="5AAE83AB" w14:textId="77777777" w:rsidR="0052783A" w:rsidRPr="002E7637" w:rsidRDefault="0052783A" w:rsidP="0052783A">
      <w:pPr>
        <w:pStyle w:val="Akapitzlist"/>
        <w:jc w:val="both"/>
      </w:pPr>
    </w:p>
    <w:p w14:paraId="73FE2929" w14:textId="77777777" w:rsidR="0052783A" w:rsidRDefault="0052783A" w:rsidP="0052783A">
      <w:pPr>
        <w:pStyle w:val="Akapitzlist"/>
        <w:numPr>
          <w:ilvl w:val="0"/>
          <w:numId w:val="4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60" w:line="259" w:lineRule="auto"/>
        <w:ind w:left="0" w:hanging="426"/>
        <w:contextualSpacing/>
        <w:jc w:val="both"/>
      </w:pPr>
      <w:r w:rsidRPr="002E7637">
        <w:t>Wypełniliśmy obowiązki informacyjne przewidziane w art. 13 lub art. 14  rozporządzenia Parlamentu Europejskiego i Rady (UE) nr 2016/679 z dnia 27 kwietnia 2016 r. w sprawie ochrony osób fizycznych w związku z przetwarzaniem takich danych oraz uchyleniem dyrektywy 95/46/WE (ogólne rozporządzenie o ochronie danych) (Dz. Urz. UE L 119, 04.05.2016), dalej również RODO, wobec osób fizycznych, od których dane osobowe bezpośrednio lub pośrednio pozyskałem w celu ubiegania się o udzielenie zamówienia publicznego w niniejszym postępowaniu.</w:t>
      </w:r>
    </w:p>
    <w:p w14:paraId="787DF543" w14:textId="77777777" w:rsidR="0052783A" w:rsidRPr="002E7637" w:rsidRDefault="0052783A" w:rsidP="0052783A">
      <w:pPr>
        <w:pStyle w:val="Akapitzlist"/>
      </w:pPr>
    </w:p>
    <w:p w14:paraId="133716C9" w14:textId="77777777" w:rsidR="0052783A" w:rsidRPr="002E7637" w:rsidRDefault="0052783A" w:rsidP="0052783A">
      <w:pPr>
        <w:pStyle w:val="Akapitzlist"/>
        <w:numPr>
          <w:ilvl w:val="0"/>
          <w:numId w:val="47"/>
        </w:numPr>
        <w:tabs>
          <w:tab w:val="clear" w:pos="720"/>
          <w:tab w:val="num" w:pos="426"/>
        </w:tabs>
        <w:autoSpaceDE w:val="0"/>
        <w:autoSpaceDN w:val="0"/>
        <w:adjustRightInd w:val="0"/>
        <w:ind w:left="0" w:hanging="426"/>
        <w:contextualSpacing/>
        <w:jc w:val="both"/>
      </w:pPr>
      <w:r w:rsidRPr="002E7637">
        <w:rPr>
          <w:color w:val="000000" w:themeColor="text1"/>
        </w:rPr>
        <w:t>Oświadczam/oświadczamy, że:</w:t>
      </w:r>
    </w:p>
    <w:p w14:paraId="4371D1D8" w14:textId="77777777" w:rsidR="0052783A" w:rsidRPr="002E7637" w:rsidRDefault="0052783A" w:rsidP="0052783A">
      <w:pPr>
        <w:pStyle w:val="Akapitzlist"/>
        <w:numPr>
          <w:ilvl w:val="0"/>
          <w:numId w:val="44"/>
        </w:numPr>
        <w:contextualSpacing/>
        <w:jc w:val="both"/>
        <w:rPr>
          <w:color w:val="000000" w:themeColor="text1"/>
        </w:rPr>
      </w:pPr>
      <w:r w:rsidRPr="002E7637">
        <w:rPr>
          <w:color w:val="000000" w:themeColor="text1"/>
        </w:rPr>
        <w:t>posiadam/my uprawnienia do wykonywania określonej działalności lub czynności, jeżeli przepisy prawa nakładają obowiązek posiadania takich uprawnień,</w:t>
      </w:r>
    </w:p>
    <w:p w14:paraId="008C277C" w14:textId="77777777" w:rsidR="0052783A" w:rsidRPr="002E7637" w:rsidRDefault="0052783A" w:rsidP="0052783A">
      <w:pPr>
        <w:pStyle w:val="Akapitzlist"/>
        <w:numPr>
          <w:ilvl w:val="0"/>
          <w:numId w:val="44"/>
        </w:numPr>
        <w:contextualSpacing/>
        <w:jc w:val="both"/>
        <w:rPr>
          <w:color w:val="000000" w:themeColor="text1"/>
        </w:rPr>
      </w:pPr>
      <w:r w:rsidRPr="002E7637">
        <w:rPr>
          <w:color w:val="000000" w:themeColor="text1"/>
        </w:rPr>
        <w:t>posiadam/my wiedzę i doświadczenie do wykonania zamówienia,</w:t>
      </w:r>
    </w:p>
    <w:p w14:paraId="1BD375A0" w14:textId="77777777" w:rsidR="0052783A" w:rsidRDefault="0052783A" w:rsidP="0052783A">
      <w:pPr>
        <w:pStyle w:val="Akapitzlist"/>
        <w:numPr>
          <w:ilvl w:val="0"/>
          <w:numId w:val="44"/>
        </w:numPr>
        <w:contextualSpacing/>
        <w:jc w:val="both"/>
        <w:rPr>
          <w:color w:val="000000" w:themeColor="text1"/>
        </w:rPr>
      </w:pPr>
      <w:r w:rsidRPr="002E7637">
        <w:rPr>
          <w:color w:val="000000" w:themeColor="text1"/>
        </w:rPr>
        <w:t xml:space="preserve">dysponuję/my odpowiednim potencjałem technicznym oraz osobami zdolnymi </w:t>
      </w:r>
      <w:r w:rsidRPr="002E7637">
        <w:rPr>
          <w:color w:val="000000" w:themeColor="text1"/>
        </w:rPr>
        <w:br/>
        <w:t>do wykonania zamówienia.</w:t>
      </w:r>
    </w:p>
    <w:p w14:paraId="1A5429BC" w14:textId="77777777" w:rsidR="0052783A" w:rsidRPr="00226BF8" w:rsidRDefault="0052783A" w:rsidP="0052783A">
      <w:pPr>
        <w:pStyle w:val="Akapitzlist"/>
        <w:ind w:left="1069"/>
        <w:jc w:val="both"/>
        <w:rPr>
          <w:color w:val="000000" w:themeColor="text1"/>
        </w:rPr>
      </w:pPr>
    </w:p>
    <w:p w14:paraId="29D1CF87" w14:textId="77777777" w:rsidR="0052783A" w:rsidRDefault="0052783A" w:rsidP="0052783A">
      <w:pPr>
        <w:pStyle w:val="Akapitzlist"/>
        <w:numPr>
          <w:ilvl w:val="0"/>
          <w:numId w:val="4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60" w:line="259" w:lineRule="auto"/>
        <w:ind w:left="0" w:hanging="426"/>
        <w:contextualSpacing/>
        <w:jc w:val="both"/>
      </w:pPr>
      <w:r w:rsidRPr="002E7637">
        <w:t>Oświadczam, że nie podlegam wykluczeniu z postępowania na podstawie art. 7 ust. 1 ustawy z dnia 13 kwietnia 2022 r. o szczególnych rozwiązaniach w zakresie przeciwdziałania wspieraniu agresji na Ukrainę oraz służących ochronie bezpieczeństwa narodowego,</w:t>
      </w:r>
    </w:p>
    <w:p w14:paraId="71132F0A" w14:textId="77777777" w:rsidR="00DD55B6" w:rsidRPr="0052783A" w:rsidRDefault="00DD55B6" w:rsidP="0052783A">
      <w:pPr>
        <w:pStyle w:val="Akapitzlist"/>
        <w:numPr>
          <w:ilvl w:val="0"/>
          <w:numId w:val="4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160" w:line="259" w:lineRule="auto"/>
        <w:ind w:left="0" w:hanging="426"/>
        <w:contextualSpacing/>
        <w:jc w:val="both"/>
      </w:pPr>
      <w:r w:rsidRPr="0052783A">
        <w:rPr>
          <w:b/>
        </w:rPr>
        <w:t xml:space="preserve">Informuję/my, że zgodnie z przepisami o podatku od towarów i usług wybór mojej/ naszej oferty </w:t>
      </w:r>
      <w:r w:rsidRPr="0052783A">
        <w:rPr>
          <w:b/>
          <w:u w:val="single"/>
        </w:rPr>
        <w:t>(należy zaznaczyć właściwy kwadrat):</w:t>
      </w:r>
    </w:p>
    <w:p w14:paraId="080095A6" w14:textId="77777777" w:rsidR="00DD55B6" w:rsidRPr="00DD55B6" w:rsidRDefault="00DD55B6" w:rsidP="00DD55B6">
      <w:pPr>
        <w:ind w:left="284"/>
        <w:jc w:val="both"/>
        <w:rPr>
          <w:b/>
          <w:sz w:val="10"/>
        </w:rPr>
      </w:pPr>
    </w:p>
    <w:p w14:paraId="1979B8AE" w14:textId="77777777" w:rsidR="00DD55B6" w:rsidRPr="00DD55B6" w:rsidRDefault="001A1E5D" w:rsidP="00DD55B6">
      <w:pPr>
        <w:numPr>
          <w:ilvl w:val="0"/>
          <w:numId w:val="46"/>
        </w:numPr>
        <w:ind w:left="709" w:hanging="283"/>
        <w:jc w:val="both"/>
      </w:pPr>
      <w:r w:rsidRPr="00DD55B6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D55B6" w:rsidRPr="00DD55B6">
        <w:rPr>
          <w:bCs/>
        </w:rPr>
        <w:instrText xml:space="preserve"> FORMCHECKBOX </w:instrText>
      </w:r>
      <w:r w:rsidRPr="00DD55B6">
        <w:rPr>
          <w:bCs/>
          <w:lang w:val="en-GB"/>
        </w:rPr>
      </w:r>
      <w:r w:rsidRPr="00DD55B6">
        <w:rPr>
          <w:bCs/>
          <w:lang w:val="en-GB"/>
        </w:rPr>
        <w:fldChar w:fldCharType="separate"/>
      </w:r>
      <w:r w:rsidRPr="00DD55B6">
        <w:rPr>
          <w:bCs/>
          <w:lang w:val="en-GB"/>
        </w:rPr>
        <w:fldChar w:fldCharType="end"/>
      </w:r>
      <w:r w:rsidR="00DD55B6" w:rsidRPr="00DD55B6">
        <w:rPr>
          <w:bCs/>
        </w:rPr>
        <w:t xml:space="preserve">   </w:t>
      </w:r>
      <w:r w:rsidR="00DD55B6" w:rsidRPr="00DD55B6">
        <w:rPr>
          <w:b/>
        </w:rPr>
        <w:t>nie będzie</w:t>
      </w:r>
      <w:r w:rsidR="00DD55B6" w:rsidRPr="00DD55B6">
        <w:t xml:space="preserve"> prowadzić do powstania u zamawiającego obowiązku podatkowego</w:t>
      </w:r>
      <w:r w:rsidR="00C0244E">
        <w:t>,</w:t>
      </w:r>
    </w:p>
    <w:p w14:paraId="6DAEA79A" w14:textId="77777777" w:rsidR="008C104D" w:rsidRDefault="001A1E5D" w:rsidP="00492369">
      <w:pPr>
        <w:numPr>
          <w:ilvl w:val="0"/>
          <w:numId w:val="46"/>
        </w:numPr>
        <w:ind w:left="709" w:hanging="283"/>
        <w:jc w:val="both"/>
      </w:pPr>
      <w:r w:rsidRPr="00DD55B6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D55B6" w:rsidRPr="00DD55B6">
        <w:rPr>
          <w:bCs/>
        </w:rPr>
        <w:instrText xml:space="preserve"> FORMCHECKBOX </w:instrText>
      </w:r>
      <w:r w:rsidRPr="00DD55B6">
        <w:rPr>
          <w:bCs/>
          <w:lang w:val="en-GB"/>
        </w:rPr>
      </w:r>
      <w:r w:rsidRPr="00DD55B6">
        <w:rPr>
          <w:bCs/>
          <w:lang w:val="en-GB"/>
        </w:rPr>
        <w:fldChar w:fldCharType="separate"/>
      </w:r>
      <w:r w:rsidRPr="00DD55B6">
        <w:rPr>
          <w:bCs/>
          <w:lang w:val="en-GB"/>
        </w:rPr>
        <w:fldChar w:fldCharType="end"/>
      </w:r>
      <w:r w:rsidR="00DD55B6" w:rsidRPr="00DD55B6">
        <w:rPr>
          <w:bCs/>
        </w:rPr>
        <w:t xml:space="preserve">   </w:t>
      </w:r>
      <w:r w:rsidR="00DD55B6" w:rsidRPr="00DD55B6">
        <w:rPr>
          <w:b/>
        </w:rPr>
        <w:t>będzie</w:t>
      </w:r>
      <w:r w:rsidR="00DD55B6" w:rsidRPr="00DD55B6">
        <w:t xml:space="preserve"> prowadzić do powstania u zamawiającego obowiązku podatkowego w </w:t>
      </w:r>
    </w:p>
    <w:p w14:paraId="6060A838" w14:textId="77777777" w:rsidR="00DD55B6" w:rsidRPr="00DD55B6" w:rsidRDefault="008C104D" w:rsidP="008C104D">
      <w:pPr>
        <w:ind w:left="709"/>
        <w:jc w:val="both"/>
      </w:pPr>
      <w:r>
        <w:t xml:space="preserve">        </w:t>
      </w:r>
      <w:r w:rsidR="00DD55B6" w:rsidRPr="00DD55B6">
        <w:t>następującym</w:t>
      </w:r>
      <w:r w:rsidR="00492369">
        <w:t xml:space="preserve"> </w:t>
      </w:r>
      <w:r w:rsidR="00DD55B6" w:rsidRPr="00DD55B6">
        <w:t>zakresie:</w:t>
      </w:r>
    </w:p>
    <w:p w14:paraId="77224E1F" w14:textId="77777777" w:rsidR="00DD55B6" w:rsidRPr="009075D7" w:rsidRDefault="00DD55B6" w:rsidP="00DD55B6">
      <w:pPr>
        <w:pStyle w:val="Tekstpodstawowy3"/>
        <w:spacing w:line="276" w:lineRule="auto"/>
        <w:ind w:left="720"/>
        <w:rPr>
          <w:rFonts w:ascii="Cambria" w:hAnsi="Cambria"/>
          <w:sz w:val="8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DD55B6" w:rsidRPr="00D268A5" w14:paraId="3188910E" w14:textId="77777777" w:rsidTr="00954F41">
        <w:tc>
          <w:tcPr>
            <w:tcW w:w="3544" w:type="dxa"/>
            <w:shd w:val="pct12" w:color="auto" w:fill="auto"/>
            <w:vAlign w:val="center"/>
          </w:tcPr>
          <w:p w14:paraId="7A1BFD09" w14:textId="332EB2B3" w:rsidR="00DD55B6" w:rsidRPr="009075D7" w:rsidRDefault="00DD55B6" w:rsidP="00954F41">
            <w:pPr>
              <w:pStyle w:val="Tekstpodstawowy3"/>
              <w:jc w:val="center"/>
              <w:rPr>
                <w:rFonts w:ascii="Cambria" w:hAnsi="Cambria"/>
                <w:sz w:val="16"/>
              </w:rPr>
            </w:pPr>
            <w:r w:rsidRPr="009075D7">
              <w:rPr>
                <w:rFonts w:ascii="Cambria" w:hAnsi="Cambria"/>
                <w:sz w:val="16"/>
              </w:rPr>
              <w:t>Nazwa (rodzaj) towaru lub usług</w:t>
            </w:r>
            <w:r w:rsidR="00FD642A">
              <w:rPr>
                <w:rFonts w:ascii="Cambria" w:hAnsi="Cambria"/>
                <w:sz w:val="16"/>
              </w:rPr>
              <w:t>,</w:t>
            </w:r>
            <w:r w:rsidRPr="009075D7">
              <w:rPr>
                <w:rFonts w:ascii="Cambria" w:hAnsi="Cambria"/>
                <w:sz w:val="16"/>
              </w:rPr>
              <w:t xml:space="preserve"> których dostawa lub świadczenie będą prowadziły do powstania obowiązku podatkowego</w:t>
            </w:r>
          </w:p>
        </w:tc>
        <w:tc>
          <w:tcPr>
            <w:tcW w:w="2835" w:type="dxa"/>
            <w:shd w:val="pct12" w:color="auto" w:fill="auto"/>
            <w:vAlign w:val="center"/>
          </w:tcPr>
          <w:p w14:paraId="1EC73330" w14:textId="77777777" w:rsidR="00DD55B6" w:rsidRPr="009075D7" w:rsidRDefault="00DD55B6" w:rsidP="00954F41">
            <w:pPr>
              <w:pStyle w:val="Tekstpodstawowy3"/>
              <w:jc w:val="center"/>
              <w:rPr>
                <w:rFonts w:ascii="Cambria" w:hAnsi="Cambria"/>
                <w:sz w:val="16"/>
              </w:rPr>
            </w:pPr>
            <w:r w:rsidRPr="009075D7">
              <w:rPr>
                <w:rFonts w:ascii="Cambria" w:hAnsi="Cambria"/>
                <w:sz w:val="16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shd w:val="pct12" w:color="auto" w:fill="auto"/>
          </w:tcPr>
          <w:p w14:paraId="5B038816" w14:textId="77777777" w:rsidR="00DD55B6" w:rsidRPr="009075D7" w:rsidRDefault="00DD55B6" w:rsidP="00954F41">
            <w:pPr>
              <w:pStyle w:val="Tekstpodstawowy3"/>
              <w:jc w:val="center"/>
              <w:rPr>
                <w:rFonts w:ascii="Cambria" w:hAnsi="Cambria"/>
                <w:sz w:val="16"/>
              </w:rPr>
            </w:pPr>
            <w:r w:rsidRPr="009075D7">
              <w:rPr>
                <w:rFonts w:ascii="Cambria" w:hAnsi="Cambria"/>
                <w:sz w:val="16"/>
              </w:rPr>
              <w:t>Stawka podatku od towarów i usług, która zgodnie z wiedzą wykonawcy, będzie miała zastosowanie.</w:t>
            </w:r>
          </w:p>
        </w:tc>
      </w:tr>
      <w:tr w:rsidR="00DD55B6" w:rsidRPr="00D268A5" w14:paraId="3C04F976" w14:textId="77777777" w:rsidTr="00954F41">
        <w:tc>
          <w:tcPr>
            <w:tcW w:w="3544" w:type="dxa"/>
          </w:tcPr>
          <w:p w14:paraId="5F31907D" w14:textId="77777777" w:rsidR="00DD55B6" w:rsidRPr="00D268A5" w:rsidRDefault="00DD55B6" w:rsidP="00954F41">
            <w:pPr>
              <w:pStyle w:val="Tekstpodstawowy3"/>
              <w:rPr>
                <w:rFonts w:ascii="Cambria" w:hAnsi="Cambria"/>
                <w:sz w:val="20"/>
              </w:rPr>
            </w:pPr>
          </w:p>
        </w:tc>
        <w:tc>
          <w:tcPr>
            <w:tcW w:w="2835" w:type="dxa"/>
          </w:tcPr>
          <w:p w14:paraId="0B80F36A" w14:textId="77777777" w:rsidR="00DD55B6" w:rsidRPr="00D268A5" w:rsidRDefault="00DD55B6" w:rsidP="00954F41">
            <w:pPr>
              <w:pStyle w:val="Tekstpodstawowy3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</w:tcPr>
          <w:p w14:paraId="6D06E17A" w14:textId="77777777" w:rsidR="00DD55B6" w:rsidRPr="00D268A5" w:rsidRDefault="00DD55B6" w:rsidP="00954F41">
            <w:pPr>
              <w:pStyle w:val="Tekstpodstawowy3"/>
              <w:rPr>
                <w:rFonts w:ascii="Cambria" w:hAnsi="Cambria"/>
                <w:sz w:val="20"/>
              </w:rPr>
            </w:pPr>
          </w:p>
        </w:tc>
      </w:tr>
      <w:tr w:rsidR="00DD55B6" w:rsidRPr="00D268A5" w14:paraId="04D7E919" w14:textId="77777777" w:rsidTr="00954F41">
        <w:tc>
          <w:tcPr>
            <w:tcW w:w="3544" w:type="dxa"/>
          </w:tcPr>
          <w:p w14:paraId="25E2EC53" w14:textId="77777777" w:rsidR="00DD55B6" w:rsidRPr="00D268A5" w:rsidRDefault="00DD55B6" w:rsidP="00954F41">
            <w:pPr>
              <w:pStyle w:val="Tekstpodstawowy3"/>
              <w:rPr>
                <w:rFonts w:ascii="Cambria" w:hAnsi="Cambria"/>
                <w:sz w:val="20"/>
              </w:rPr>
            </w:pPr>
          </w:p>
        </w:tc>
        <w:tc>
          <w:tcPr>
            <w:tcW w:w="2835" w:type="dxa"/>
          </w:tcPr>
          <w:p w14:paraId="0D90F86F" w14:textId="77777777" w:rsidR="00DD55B6" w:rsidRPr="00D268A5" w:rsidRDefault="00DD55B6" w:rsidP="00954F41">
            <w:pPr>
              <w:pStyle w:val="Tekstpodstawowy3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</w:tcPr>
          <w:p w14:paraId="0D976A5B" w14:textId="77777777" w:rsidR="00DD55B6" w:rsidRPr="00D268A5" w:rsidRDefault="00DD55B6" w:rsidP="00954F41">
            <w:pPr>
              <w:pStyle w:val="Tekstpodstawowy3"/>
              <w:rPr>
                <w:rFonts w:ascii="Cambria" w:hAnsi="Cambria"/>
                <w:sz w:val="20"/>
              </w:rPr>
            </w:pPr>
          </w:p>
        </w:tc>
      </w:tr>
    </w:tbl>
    <w:p w14:paraId="6A1614DC" w14:textId="77777777" w:rsidR="00DD55B6" w:rsidRDefault="00DD55B6" w:rsidP="00DD55B6">
      <w:pPr>
        <w:pStyle w:val="Tekstpodstawowy3"/>
        <w:rPr>
          <w:rFonts w:ascii="Cambria" w:hAnsi="Cambria"/>
          <w:sz w:val="12"/>
        </w:rPr>
      </w:pPr>
    </w:p>
    <w:p w14:paraId="6C2B1F46" w14:textId="77777777" w:rsidR="00DD55B6" w:rsidRPr="008C104D" w:rsidRDefault="00DD55B6" w:rsidP="00DD55B6">
      <w:pPr>
        <w:ind w:left="567"/>
        <w:jc w:val="both"/>
        <w:rPr>
          <w:b/>
          <w:sz w:val="20"/>
          <w:szCs w:val="20"/>
        </w:rPr>
      </w:pPr>
      <w:r w:rsidRPr="008C104D">
        <w:rPr>
          <w:b/>
          <w:sz w:val="20"/>
          <w:szCs w:val="20"/>
          <w:u w:val="single"/>
        </w:rPr>
        <w:t>Uwaga:</w:t>
      </w:r>
      <w:r w:rsidRPr="008C104D">
        <w:rPr>
          <w:b/>
          <w:sz w:val="20"/>
          <w:szCs w:val="20"/>
        </w:rPr>
        <w:t xml:space="preserve"> </w:t>
      </w:r>
    </w:p>
    <w:p w14:paraId="4D5BBB16" w14:textId="77777777" w:rsidR="00DD55B6" w:rsidRPr="00DD55B6" w:rsidRDefault="00DD55B6" w:rsidP="00DD55B6">
      <w:pPr>
        <w:ind w:left="567"/>
        <w:jc w:val="both"/>
        <w:rPr>
          <w:rFonts w:ascii="Cambria" w:hAnsi="Cambria"/>
          <w:sz w:val="20"/>
          <w:szCs w:val="20"/>
        </w:rPr>
      </w:pPr>
      <w:r w:rsidRPr="008C104D">
        <w:rPr>
          <w:sz w:val="20"/>
          <w:szCs w:val="20"/>
        </w:rPr>
        <w:t>W przypadku, gdy wykonawca nie wypełni niniejszych danych, zamawiający uzna, iż nie zachodzi obowiązek podatkowy</w:t>
      </w:r>
      <w:r w:rsidRPr="00DD55B6">
        <w:rPr>
          <w:rFonts w:ascii="Cambria" w:hAnsi="Cambria"/>
          <w:sz w:val="20"/>
          <w:szCs w:val="20"/>
        </w:rPr>
        <w:t>.</w:t>
      </w:r>
    </w:p>
    <w:p w14:paraId="5325222B" w14:textId="77777777" w:rsidR="00DD55B6" w:rsidRPr="00D42F2F" w:rsidRDefault="00DD55B6" w:rsidP="00DD55B6">
      <w:pPr>
        <w:pStyle w:val="Tekstpodstawowy"/>
        <w:spacing w:after="0" w:line="360" w:lineRule="auto"/>
        <w:ind w:left="714"/>
        <w:jc w:val="both"/>
        <w:rPr>
          <w:i/>
        </w:rPr>
      </w:pPr>
    </w:p>
    <w:p w14:paraId="529CAA08" w14:textId="77777777" w:rsidR="00D42F2F" w:rsidRPr="00D42F2F" w:rsidRDefault="00D42F2F" w:rsidP="0052783A">
      <w:pPr>
        <w:pStyle w:val="Tekstpodstawowy"/>
        <w:numPr>
          <w:ilvl w:val="0"/>
          <w:numId w:val="48"/>
        </w:numPr>
        <w:spacing w:after="0" w:line="360" w:lineRule="auto"/>
        <w:ind w:left="133"/>
        <w:jc w:val="both"/>
        <w:rPr>
          <w:i/>
        </w:rPr>
      </w:pPr>
      <w:r w:rsidRPr="00D42F2F">
        <w:t>Podwykonawcom zamierzam powierzyć wykonanie następujących części zamówienia</w:t>
      </w:r>
      <w:r w:rsidRPr="00D42F2F">
        <w:rPr>
          <w:rStyle w:val="Odwoanieprzypisudolnego"/>
        </w:rPr>
        <w:footnoteReference w:id="1"/>
      </w:r>
      <w:r w:rsidRPr="00D42F2F">
        <w:t>:</w:t>
      </w:r>
    </w:p>
    <w:p w14:paraId="5F33C9A6" w14:textId="77777777" w:rsidR="00D42F2F" w:rsidRPr="00D42F2F" w:rsidRDefault="00D42F2F" w:rsidP="00D42F2F">
      <w:pPr>
        <w:pStyle w:val="Akapitzlist"/>
        <w:numPr>
          <w:ilvl w:val="0"/>
          <w:numId w:val="39"/>
        </w:numPr>
        <w:spacing w:line="276" w:lineRule="auto"/>
        <w:contextualSpacing/>
      </w:pPr>
      <w:r w:rsidRPr="00D42F2F">
        <w:t>Podwykonawca:</w:t>
      </w:r>
      <w:r>
        <w:t xml:space="preserve"> ……………………………</w:t>
      </w:r>
    </w:p>
    <w:p w14:paraId="60CBCFDA" w14:textId="77777777" w:rsidR="00D42F2F" w:rsidRDefault="00D42F2F" w:rsidP="00D42F2F">
      <w:pPr>
        <w:pStyle w:val="Akapitzlist"/>
        <w:numPr>
          <w:ilvl w:val="0"/>
          <w:numId w:val="39"/>
        </w:numPr>
        <w:spacing w:line="276" w:lineRule="auto"/>
        <w:contextualSpacing/>
      </w:pPr>
      <w:r w:rsidRPr="00D42F2F">
        <w:t>Podwykonawca:</w:t>
      </w:r>
      <w:r>
        <w:t xml:space="preserve"> ……………………………</w:t>
      </w:r>
    </w:p>
    <w:p w14:paraId="05F1C347" w14:textId="77777777" w:rsidR="00D42F2F" w:rsidRPr="00D42F2F" w:rsidRDefault="00D42F2F" w:rsidP="00D42F2F">
      <w:pPr>
        <w:pStyle w:val="Akapitzlist"/>
        <w:spacing w:line="276" w:lineRule="auto"/>
        <w:ind w:left="720"/>
        <w:contextualSpacing/>
      </w:pPr>
    </w:p>
    <w:p w14:paraId="26DD2F8B" w14:textId="77777777" w:rsidR="0052783A" w:rsidRPr="00672A4F" w:rsidRDefault="0052783A" w:rsidP="0052783A">
      <w:pPr>
        <w:ind w:left="5387"/>
        <w:rPr>
          <w:color w:val="000000"/>
          <w:sz w:val="18"/>
          <w:szCs w:val="18"/>
        </w:rPr>
      </w:pPr>
      <w:r w:rsidRPr="00672A4F">
        <w:rPr>
          <w:color w:val="000000"/>
          <w:sz w:val="18"/>
          <w:szCs w:val="18"/>
        </w:rPr>
        <w:t xml:space="preserve">            ...............................................................</w:t>
      </w:r>
    </w:p>
    <w:p w14:paraId="0E75BC8B" w14:textId="77777777" w:rsidR="0052783A" w:rsidRPr="00672A4F" w:rsidRDefault="0052783A" w:rsidP="0052783A">
      <w:pPr>
        <w:ind w:left="5245"/>
        <w:jc w:val="center"/>
        <w:rPr>
          <w:color w:val="000000"/>
          <w:sz w:val="18"/>
          <w:szCs w:val="18"/>
        </w:rPr>
      </w:pPr>
      <w:r w:rsidRPr="00672A4F">
        <w:rPr>
          <w:color w:val="000000"/>
          <w:sz w:val="18"/>
          <w:szCs w:val="18"/>
        </w:rPr>
        <w:t>(imiona i nazwiska osób umocowanych</w:t>
      </w:r>
    </w:p>
    <w:p w14:paraId="55CEDA31" w14:textId="77777777" w:rsidR="0052783A" w:rsidRPr="00672A4F" w:rsidRDefault="0052783A" w:rsidP="0052783A">
      <w:pPr>
        <w:ind w:left="5245"/>
        <w:jc w:val="center"/>
        <w:rPr>
          <w:color w:val="000000"/>
          <w:sz w:val="18"/>
          <w:szCs w:val="18"/>
        </w:rPr>
      </w:pPr>
      <w:r w:rsidRPr="00672A4F">
        <w:rPr>
          <w:color w:val="000000"/>
          <w:sz w:val="18"/>
          <w:szCs w:val="18"/>
        </w:rPr>
        <w:t>do reprezentowania Wykonawcy i składania</w:t>
      </w:r>
    </w:p>
    <w:p w14:paraId="7B955E64" w14:textId="77777777" w:rsidR="0052783A" w:rsidRPr="00672A4F" w:rsidRDefault="0052783A" w:rsidP="0052783A">
      <w:pPr>
        <w:ind w:left="5245"/>
        <w:jc w:val="center"/>
        <w:rPr>
          <w:color w:val="000000"/>
          <w:sz w:val="18"/>
          <w:szCs w:val="18"/>
        </w:rPr>
      </w:pPr>
      <w:r w:rsidRPr="00672A4F">
        <w:rPr>
          <w:color w:val="000000"/>
          <w:sz w:val="18"/>
          <w:szCs w:val="18"/>
        </w:rPr>
        <w:t>oświadczeń woli w jego imieniu)</w:t>
      </w:r>
    </w:p>
    <w:p w14:paraId="2C53254E" w14:textId="77777777" w:rsidR="0052783A" w:rsidRDefault="0052783A" w:rsidP="0052783A">
      <w:pPr>
        <w:ind w:left="5245"/>
        <w:jc w:val="center"/>
        <w:rPr>
          <w:rFonts w:cstheme="minorHAnsi"/>
          <w:color w:val="000000"/>
          <w:sz w:val="18"/>
          <w:szCs w:val="18"/>
        </w:rPr>
      </w:pPr>
    </w:p>
    <w:p w14:paraId="0CCAE84C" w14:textId="77777777" w:rsidR="0052783A" w:rsidRDefault="0052783A" w:rsidP="0052783A">
      <w:pPr>
        <w:rPr>
          <w:rFonts w:cstheme="minorHAnsi"/>
          <w:color w:val="000000"/>
          <w:sz w:val="18"/>
          <w:szCs w:val="18"/>
        </w:rPr>
      </w:pPr>
    </w:p>
    <w:p w14:paraId="5F3E5F9C" w14:textId="77777777" w:rsidR="0052783A" w:rsidRDefault="0052783A" w:rsidP="0052783A">
      <w:pPr>
        <w:ind w:left="5245"/>
        <w:jc w:val="right"/>
        <w:rPr>
          <w:rFonts w:cstheme="minorHAnsi"/>
          <w:color w:val="000000"/>
          <w:sz w:val="18"/>
          <w:szCs w:val="18"/>
        </w:rPr>
      </w:pPr>
    </w:p>
    <w:p w14:paraId="76E6BFC1" w14:textId="77777777" w:rsidR="0052783A" w:rsidRDefault="0052783A" w:rsidP="0052783A">
      <w:pPr>
        <w:ind w:left="5245"/>
        <w:jc w:val="right"/>
        <w:rPr>
          <w:rFonts w:cstheme="minorHAnsi"/>
          <w:color w:val="000000"/>
          <w:sz w:val="18"/>
          <w:szCs w:val="18"/>
        </w:rPr>
      </w:pPr>
    </w:p>
    <w:p w14:paraId="0D575863" w14:textId="77777777" w:rsidR="0052783A" w:rsidRDefault="0052783A" w:rsidP="0052783A">
      <w:pPr>
        <w:ind w:left="5245"/>
        <w:jc w:val="right"/>
        <w:rPr>
          <w:rFonts w:cstheme="minorHAnsi"/>
          <w:color w:val="000000"/>
          <w:sz w:val="18"/>
          <w:szCs w:val="18"/>
        </w:rPr>
      </w:pPr>
    </w:p>
    <w:p w14:paraId="6AE67872" w14:textId="77777777" w:rsidR="0052783A" w:rsidRDefault="0052783A" w:rsidP="0052783A">
      <w:pPr>
        <w:ind w:left="5245"/>
        <w:jc w:val="right"/>
        <w:rPr>
          <w:rFonts w:cstheme="minorHAnsi"/>
          <w:color w:val="000000"/>
          <w:sz w:val="18"/>
          <w:szCs w:val="18"/>
        </w:rPr>
      </w:pPr>
    </w:p>
    <w:p w14:paraId="26A7AD3E" w14:textId="77777777" w:rsidR="0052783A" w:rsidRDefault="0052783A" w:rsidP="0052783A">
      <w:pPr>
        <w:ind w:left="5245"/>
        <w:jc w:val="right"/>
        <w:rPr>
          <w:rFonts w:cstheme="minorHAnsi"/>
          <w:color w:val="000000"/>
          <w:sz w:val="18"/>
          <w:szCs w:val="18"/>
        </w:rPr>
      </w:pPr>
    </w:p>
    <w:p w14:paraId="09ADF8DF" w14:textId="77777777" w:rsidR="0052783A" w:rsidRDefault="0052783A" w:rsidP="0052783A">
      <w:pPr>
        <w:ind w:left="5245"/>
        <w:jc w:val="right"/>
        <w:rPr>
          <w:rFonts w:cstheme="minorHAnsi"/>
          <w:color w:val="000000"/>
          <w:sz w:val="18"/>
          <w:szCs w:val="18"/>
        </w:rPr>
      </w:pPr>
    </w:p>
    <w:p w14:paraId="72313237" w14:textId="77777777" w:rsidR="0052783A" w:rsidRDefault="0052783A" w:rsidP="0052783A">
      <w:pPr>
        <w:ind w:left="5245"/>
        <w:jc w:val="right"/>
        <w:rPr>
          <w:rFonts w:cstheme="minorHAnsi"/>
          <w:color w:val="000000"/>
          <w:sz w:val="18"/>
          <w:szCs w:val="18"/>
        </w:rPr>
      </w:pPr>
    </w:p>
    <w:p w14:paraId="64605274" w14:textId="77777777" w:rsidR="0052783A" w:rsidRDefault="0052783A" w:rsidP="0052783A">
      <w:pPr>
        <w:ind w:left="5245"/>
        <w:jc w:val="right"/>
        <w:rPr>
          <w:rFonts w:cstheme="minorHAnsi"/>
          <w:color w:val="000000"/>
          <w:sz w:val="18"/>
          <w:szCs w:val="18"/>
        </w:rPr>
      </w:pPr>
    </w:p>
    <w:p w14:paraId="5E480A53" w14:textId="77777777" w:rsidR="0052783A" w:rsidRDefault="0052783A" w:rsidP="0052783A">
      <w:pPr>
        <w:ind w:left="5245"/>
        <w:jc w:val="right"/>
        <w:rPr>
          <w:rFonts w:cstheme="minorHAnsi"/>
          <w:color w:val="000000"/>
          <w:sz w:val="18"/>
          <w:szCs w:val="18"/>
        </w:rPr>
      </w:pPr>
      <w:r>
        <w:rPr>
          <w:rFonts w:cstheme="minorHAnsi"/>
          <w:color w:val="000000"/>
          <w:sz w:val="18"/>
          <w:szCs w:val="18"/>
        </w:rPr>
        <w:t>Załącznik nr 1 do formularza oferty</w:t>
      </w:r>
    </w:p>
    <w:p w14:paraId="0CC0F85C" w14:textId="77777777" w:rsidR="0052783A" w:rsidRDefault="0052783A" w:rsidP="0052783A">
      <w:pPr>
        <w:jc w:val="both"/>
      </w:pPr>
    </w:p>
    <w:p w14:paraId="62048B9B" w14:textId="77777777" w:rsidR="0052783A" w:rsidRDefault="0052783A" w:rsidP="0052783A">
      <w:pPr>
        <w:jc w:val="center"/>
        <w:rPr>
          <w:rFonts w:eastAsia="Calibri" w:cstheme="minorHAnsi"/>
          <w:b/>
          <w:bCs/>
        </w:rPr>
      </w:pPr>
      <w:r w:rsidRPr="005B28A9">
        <w:rPr>
          <w:rFonts w:eastAsia="Calibri" w:cstheme="minorHAnsi"/>
          <w:b/>
          <w:bCs/>
        </w:rPr>
        <w:t>Oświadczeni</w:t>
      </w:r>
      <w:r>
        <w:rPr>
          <w:rFonts w:eastAsia="Calibri" w:cstheme="minorHAnsi"/>
          <w:b/>
          <w:bCs/>
        </w:rPr>
        <w:t>e</w:t>
      </w:r>
      <w:r w:rsidRPr="005B28A9">
        <w:rPr>
          <w:rFonts w:eastAsia="Calibri" w:cstheme="minorHAnsi"/>
          <w:b/>
          <w:bCs/>
        </w:rPr>
        <w:t xml:space="preserve"> o braku współpracy z Rosją </w:t>
      </w:r>
    </w:p>
    <w:p w14:paraId="636C9D43" w14:textId="77777777" w:rsidR="0052783A" w:rsidRPr="005B28A9" w:rsidRDefault="0052783A" w:rsidP="0052783A">
      <w:pPr>
        <w:jc w:val="center"/>
        <w:rPr>
          <w:rFonts w:cstheme="minorHAnsi"/>
          <w:b/>
          <w:bCs/>
        </w:rPr>
      </w:pPr>
    </w:p>
    <w:p w14:paraId="58D9F904" w14:textId="77777777" w:rsidR="0052783A" w:rsidRDefault="0052783A" w:rsidP="0052783A">
      <w:pPr>
        <w:rPr>
          <w:rFonts w:cstheme="minorHAnsi"/>
        </w:rPr>
      </w:pPr>
      <w:r w:rsidRPr="005B28A9">
        <w:rPr>
          <w:rFonts w:eastAsia="Calibri" w:cstheme="minorHAnsi"/>
        </w:rPr>
        <w:t xml:space="preserve">Nazwa i adres </w:t>
      </w:r>
      <w:r w:rsidRPr="00652BED">
        <w:rPr>
          <w:rFonts w:eastAsia="Calibri" w:cstheme="minorHAnsi"/>
        </w:rPr>
        <w:t>Wykonawcy</w:t>
      </w:r>
      <w:r w:rsidRPr="005B28A9">
        <w:rPr>
          <w:rFonts w:eastAsia="Calibri" w:cstheme="minorHAnsi"/>
        </w:rPr>
        <w:t xml:space="preserve">* </w:t>
      </w:r>
    </w:p>
    <w:p w14:paraId="3D32FAF3" w14:textId="77777777" w:rsidR="0052783A" w:rsidRDefault="0052783A" w:rsidP="0052783A">
      <w:pPr>
        <w:tabs>
          <w:tab w:val="left" w:pos="6450"/>
        </w:tabs>
        <w:rPr>
          <w:rFonts w:cstheme="minorHAnsi"/>
        </w:rPr>
      </w:pPr>
      <w:r>
        <w:rPr>
          <w:rFonts w:cstheme="minorHAnsi"/>
        </w:rPr>
        <w:t>…………………………………………………….</w:t>
      </w:r>
      <w:r>
        <w:rPr>
          <w:rFonts w:cstheme="minorHAnsi"/>
        </w:rPr>
        <w:tab/>
      </w:r>
    </w:p>
    <w:p w14:paraId="67D216B7" w14:textId="77777777" w:rsidR="0052783A" w:rsidRPr="00652BED" w:rsidRDefault="0052783A" w:rsidP="0052783A">
      <w:pPr>
        <w:rPr>
          <w:rFonts w:cstheme="minorHAnsi"/>
        </w:rPr>
      </w:pPr>
      <w:r>
        <w:rPr>
          <w:rFonts w:cstheme="minorHAnsi"/>
        </w:rPr>
        <w:t>……………………………………………………</w:t>
      </w:r>
    </w:p>
    <w:p w14:paraId="01BE4D8A" w14:textId="77777777" w:rsidR="0052783A" w:rsidRPr="005B28A9" w:rsidRDefault="0052783A" w:rsidP="0052783A">
      <w:pPr>
        <w:spacing w:line="276" w:lineRule="auto"/>
        <w:jc w:val="both"/>
        <w:rPr>
          <w:rFonts w:eastAsia="Calibri" w:cstheme="minorHAnsi"/>
        </w:rPr>
      </w:pPr>
      <w:r w:rsidRPr="005B28A9">
        <w:rPr>
          <w:rFonts w:eastAsia="Calibri" w:cstheme="minorHAnsi"/>
        </w:rPr>
        <w:t xml:space="preserve">W związku z przepisem art. 1 pkt 3 ustawy z dnia 13 kwietnia 2022 r. o szczególnych rozwiązaniach w zakresie przeciwdziałania wspieraniu agresji na Ukrainę oraz służących ochronie bezpieczeństwa narodowego (Dz.U. z 2022 r. poz. 835), oświadczam, iż nie jestem podmiotem umieszczonym (lub powiązanym z nim) na liście prowadzonej przez ministra właściwego do spraw wewnętrznych. Lista została opublikowana w Biuletynie Informacji Publicznej Ministerstwa Spraw Wewnętrznych i Administracji pod linkiem: https://www.gov.pl/web/mswia/lista-osob-i-podmiotow-objetychsankcjami. </w:t>
      </w:r>
    </w:p>
    <w:p w14:paraId="7CB15F8D" w14:textId="77777777" w:rsidR="0052783A" w:rsidRPr="005B28A9" w:rsidRDefault="0052783A" w:rsidP="0052783A">
      <w:pPr>
        <w:spacing w:line="276" w:lineRule="auto"/>
        <w:jc w:val="both"/>
        <w:rPr>
          <w:rFonts w:eastAsia="Calibri" w:cstheme="minorHAnsi"/>
        </w:rPr>
      </w:pPr>
      <w:r w:rsidRPr="005B28A9">
        <w:rPr>
          <w:rFonts w:eastAsia="Calibri" w:cstheme="minorHAnsi"/>
        </w:rPr>
        <w:t xml:space="preserve">* w przypadku ofert wspólnych (konsorcjum lub spółki cywilnej) bezwzględnie przedmiotowe oświadczenie w swoim imieniu składa każdy z Wykonawców. </w:t>
      </w:r>
    </w:p>
    <w:p w14:paraId="3BAB9BD0" w14:textId="77777777" w:rsidR="0052783A" w:rsidRPr="005B28A9" w:rsidRDefault="0052783A" w:rsidP="0052783A">
      <w:pPr>
        <w:rPr>
          <w:rFonts w:eastAsia="Calibri" w:cstheme="minorHAnsi"/>
        </w:rPr>
      </w:pPr>
    </w:p>
    <w:p w14:paraId="41854138" w14:textId="77777777" w:rsidR="0052783A" w:rsidRPr="005B28A9" w:rsidRDefault="0052783A" w:rsidP="0052783A">
      <w:pPr>
        <w:rPr>
          <w:rFonts w:cstheme="minorHAnsi"/>
        </w:rPr>
      </w:pPr>
      <w:r w:rsidRPr="005B28A9">
        <w:rPr>
          <w:rFonts w:eastAsia="Calibri" w:cstheme="minorHAnsi"/>
        </w:rPr>
        <w:t xml:space="preserve">........................................................ </w:t>
      </w:r>
    </w:p>
    <w:p w14:paraId="3023E633" w14:textId="77777777" w:rsidR="0052783A" w:rsidRPr="005B28A9" w:rsidRDefault="0052783A" w:rsidP="0052783A">
      <w:pPr>
        <w:rPr>
          <w:rFonts w:cstheme="minorHAnsi"/>
        </w:rPr>
      </w:pPr>
      <w:r w:rsidRPr="005B28A9">
        <w:rPr>
          <w:rFonts w:eastAsia="Calibri" w:cstheme="minorHAnsi"/>
        </w:rPr>
        <w:t xml:space="preserve">(miejscowość i data) </w:t>
      </w:r>
    </w:p>
    <w:p w14:paraId="6C42F8BC" w14:textId="77777777" w:rsidR="0052783A" w:rsidRPr="005B28A9" w:rsidRDefault="0052783A" w:rsidP="0052783A">
      <w:pPr>
        <w:rPr>
          <w:rFonts w:eastAsia="Calibri" w:cstheme="minorHAnsi"/>
        </w:rPr>
      </w:pPr>
    </w:p>
    <w:p w14:paraId="604D25B4" w14:textId="77777777" w:rsidR="0052783A" w:rsidRPr="005B28A9" w:rsidRDefault="0052783A" w:rsidP="0052783A">
      <w:pPr>
        <w:jc w:val="right"/>
        <w:rPr>
          <w:rFonts w:eastAsia="Calibri" w:cstheme="minorHAnsi"/>
        </w:rPr>
      </w:pPr>
      <w:r w:rsidRPr="005B28A9">
        <w:rPr>
          <w:rFonts w:eastAsia="Calibri" w:cstheme="minorHAnsi"/>
        </w:rPr>
        <w:tab/>
      </w:r>
      <w:r w:rsidRPr="005B28A9">
        <w:rPr>
          <w:rFonts w:eastAsia="Calibri" w:cstheme="minorHAnsi"/>
        </w:rPr>
        <w:tab/>
      </w:r>
      <w:r w:rsidRPr="005B28A9">
        <w:rPr>
          <w:rFonts w:eastAsia="Calibri" w:cstheme="minorHAnsi"/>
        </w:rPr>
        <w:tab/>
      </w:r>
      <w:r w:rsidRPr="005B28A9">
        <w:rPr>
          <w:rFonts w:eastAsia="Calibri" w:cstheme="minorHAnsi"/>
        </w:rPr>
        <w:tab/>
      </w:r>
      <w:r w:rsidRPr="005B28A9">
        <w:rPr>
          <w:rFonts w:eastAsia="Calibri" w:cstheme="minorHAnsi"/>
        </w:rPr>
        <w:tab/>
      </w:r>
      <w:r w:rsidRPr="005B28A9">
        <w:rPr>
          <w:rFonts w:eastAsia="Calibri" w:cstheme="minorHAnsi"/>
        </w:rPr>
        <w:tab/>
      </w:r>
      <w:r w:rsidRPr="005B28A9">
        <w:rPr>
          <w:rFonts w:eastAsia="Calibri" w:cstheme="minorHAnsi"/>
        </w:rPr>
        <w:tab/>
        <w:t>…………………………………………………………………</w:t>
      </w:r>
    </w:p>
    <w:p w14:paraId="0AAC4954" w14:textId="77777777" w:rsidR="0052783A" w:rsidRPr="005B28A9" w:rsidRDefault="0052783A" w:rsidP="0052783A">
      <w:pPr>
        <w:ind w:left="2268" w:hanging="67"/>
        <w:jc w:val="center"/>
        <w:rPr>
          <w:rFonts w:cstheme="minorHAnsi"/>
          <w:i/>
          <w:iCs/>
        </w:rPr>
      </w:pPr>
      <w:r w:rsidRPr="005B28A9">
        <w:rPr>
          <w:rFonts w:cstheme="minorHAnsi"/>
          <w:i/>
          <w:iCs/>
        </w:rPr>
        <w:t xml:space="preserve">Podpis </w:t>
      </w:r>
      <w:r>
        <w:rPr>
          <w:rFonts w:cstheme="minorHAnsi"/>
          <w:i/>
          <w:iCs/>
        </w:rPr>
        <w:t>Wykonawcy</w:t>
      </w:r>
    </w:p>
    <w:p w14:paraId="0E85D451" w14:textId="77777777" w:rsidR="0052783A" w:rsidRPr="005B28A9" w:rsidRDefault="0052783A" w:rsidP="0052783A">
      <w:pPr>
        <w:rPr>
          <w:rFonts w:cstheme="minorHAnsi"/>
        </w:rPr>
      </w:pPr>
    </w:p>
    <w:p w14:paraId="3F2ECEC3" w14:textId="77777777" w:rsidR="008C55CD" w:rsidRPr="00D90493" w:rsidRDefault="008C55CD" w:rsidP="0052783A">
      <w:pPr>
        <w:pStyle w:val="Akapitzlist"/>
        <w:suppressAutoHyphens/>
        <w:spacing w:line="276" w:lineRule="auto"/>
        <w:ind w:left="720"/>
        <w:rPr>
          <w:rFonts w:asciiTheme="minorHAnsi" w:hAnsiTheme="minorHAnsi" w:cstheme="minorHAnsi"/>
          <w:b/>
          <w:bCs/>
        </w:rPr>
      </w:pPr>
    </w:p>
    <w:sectPr w:rsidR="008C55CD" w:rsidRPr="00D90493" w:rsidSect="00B6694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47C38" w14:textId="77777777" w:rsidR="00FE6840" w:rsidRDefault="00FE6840">
      <w:r>
        <w:separator/>
      </w:r>
    </w:p>
  </w:endnote>
  <w:endnote w:type="continuationSeparator" w:id="0">
    <w:p w14:paraId="4E9D32BC" w14:textId="77777777" w:rsidR="00FE6840" w:rsidRDefault="00FE6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032606"/>
      <w:docPartObj>
        <w:docPartGallery w:val="Page Numbers (Bottom of Page)"/>
        <w:docPartUnique/>
      </w:docPartObj>
    </w:sdtPr>
    <w:sdtEndPr/>
    <w:sdtContent>
      <w:sdt>
        <w:sdtPr>
          <w:id w:val="-964491147"/>
          <w:docPartObj>
            <w:docPartGallery w:val="Page Numbers (Top of Page)"/>
            <w:docPartUnique/>
          </w:docPartObj>
        </w:sdtPr>
        <w:sdtEndPr/>
        <w:sdtContent>
          <w:p w14:paraId="44408C86" w14:textId="77777777" w:rsidR="000571EE" w:rsidRDefault="000571EE">
            <w:pPr>
              <w:pStyle w:val="Stopka"/>
              <w:jc w:val="center"/>
            </w:pPr>
            <w:r>
              <w:t xml:space="preserve">Strona </w:t>
            </w:r>
            <w:r w:rsidR="001A1E5D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1A1E5D">
              <w:rPr>
                <w:b/>
                <w:bCs/>
              </w:rPr>
              <w:fldChar w:fldCharType="separate"/>
            </w:r>
            <w:r w:rsidR="00357BAB">
              <w:rPr>
                <w:b/>
                <w:bCs/>
                <w:noProof/>
              </w:rPr>
              <w:t>2</w:t>
            </w:r>
            <w:r w:rsidR="001A1E5D">
              <w:rPr>
                <w:b/>
                <w:bCs/>
              </w:rPr>
              <w:fldChar w:fldCharType="end"/>
            </w:r>
            <w:r>
              <w:t xml:space="preserve"> z </w:t>
            </w:r>
            <w:r w:rsidR="001A1E5D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1A1E5D">
              <w:rPr>
                <w:b/>
                <w:bCs/>
              </w:rPr>
              <w:fldChar w:fldCharType="separate"/>
            </w:r>
            <w:r w:rsidR="00357BAB">
              <w:rPr>
                <w:b/>
                <w:bCs/>
                <w:noProof/>
              </w:rPr>
              <w:t>3</w:t>
            </w:r>
            <w:r w:rsidR="001A1E5D">
              <w:rPr>
                <w:b/>
                <w:bCs/>
              </w:rPr>
              <w:fldChar w:fldCharType="end"/>
            </w:r>
          </w:p>
        </w:sdtContent>
      </w:sdt>
    </w:sdtContent>
  </w:sdt>
  <w:p w14:paraId="7B5BD9A7" w14:textId="77777777" w:rsidR="000571EE" w:rsidRDefault="000571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299017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ACA18D2" w14:textId="77777777" w:rsidR="000571EE" w:rsidRDefault="000571EE">
            <w:pPr>
              <w:pStyle w:val="Stopka"/>
              <w:jc w:val="center"/>
            </w:pPr>
            <w:r>
              <w:t xml:space="preserve">Strona </w:t>
            </w:r>
            <w:r w:rsidR="001A1E5D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1A1E5D">
              <w:rPr>
                <w:b/>
                <w:bCs/>
              </w:rPr>
              <w:fldChar w:fldCharType="separate"/>
            </w:r>
            <w:r w:rsidR="00357BAB">
              <w:rPr>
                <w:b/>
                <w:bCs/>
                <w:noProof/>
              </w:rPr>
              <w:t>1</w:t>
            </w:r>
            <w:r w:rsidR="001A1E5D">
              <w:rPr>
                <w:b/>
                <w:bCs/>
              </w:rPr>
              <w:fldChar w:fldCharType="end"/>
            </w:r>
            <w:r>
              <w:t xml:space="preserve"> z </w:t>
            </w:r>
            <w:r w:rsidR="001A1E5D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1A1E5D">
              <w:rPr>
                <w:b/>
                <w:bCs/>
              </w:rPr>
              <w:fldChar w:fldCharType="separate"/>
            </w:r>
            <w:r w:rsidR="00357BAB">
              <w:rPr>
                <w:b/>
                <w:bCs/>
                <w:noProof/>
              </w:rPr>
              <w:t>3</w:t>
            </w:r>
            <w:r w:rsidR="001A1E5D">
              <w:rPr>
                <w:b/>
                <w:bCs/>
              </w:rPr>
              <w:fldChar w:fldCharType="end"/>
            </w:r>
          </w:p>
        </w:sdtContent>
      </w:sdt>
    </w:sdtContent>
  </w:sdt>
  <w:p w14:paraId="0626E93D" w14:textId="77777777" w:rsidR="006145AA" w:rsidRDefault="006145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4F4F6" w14:textId="77777777" w:rsidR="00FE6840" w:rsidRDefault="00FE6840">
      <w:r>
        <w:separator/>
      </w:r>
    </w:p>
  </w:footnote>
  <w:footnote w:type="continuationSeparator" w:id="0">
    <w:p w14:paraId="563FC383" w14:textId="77777777" w:rsidR="00FE6840" w:rsidRDefault="00FE6840">
      <w:r>
        <w:continuationSeparator/>
      </w:r>
    </w:p>
  </w:footnote>
  <w:footnote w:id="1">
    <w:p w14:paraId="08E2A7E0" w14:textId="77777777" w:rsidR="00D42F2F" w:rsidRDefault="00D42F2F" w:rsidP="00D42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gramStart"/>
      <w:r w:rsidRPr="00042348">
        <w:rPr>
          <w:rFonts w:ascii="Arial" w:hAnsi="Arial" w:cs="Arial"/>
          <w:sz w:val="18"/>
          <w:szCs w:val="18"/>
        </w:rPr>
        <w:t>Wypełnić</w:t>
      </w:r>
      <w:proofErr w:type="gramEnd"/>
      <w:r w:rsidRPr="00042348">
        <w:rPr>
          <w:rFonts w:ascii="Arial" w:hAnsi="Arial" w:cs="Arial"/>
          <w:sz w:val="18"/>
          <w:szCs w:val="18"/>
        </w:rPr>
        <w:t xml:space="preserve"> jeśli dotyczy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07502" w14:textId="77777777" w:rsidR="00187057" w:rsidRDefault="00D81083" w:rsidP="00D81083">
    <w:pPr>
      <w:pStyle w:val="Nagwek"/>
      <w:tabs>
        <w:tab w:val="clear" w:pos="4536"/>
        <w:tab w:val="clear" w:pos="9072"/>
        <w:tab w:val="left" w:pos="4064"/>
      </w:tabs>
    </w:pPr>
    <w:r>
      <w:tab/>
    </w:r>
  </w:p>
  <w:p w14:paraId="2C0595E2" w14:textId="77777777" w:rsidR="00D81083" w:rsidRDefault="008C104D" w:rsidP="00D81083">
    <w:pPr>
      <w:pStyle w:val="Nagwek"/>
      <w:tabs>
        <w:tab w:val="clear" w:pos="4536"/>
        <w:tab w:val="clear" w:pos="9072"/>
        <w:tab w:val="left" w:pos="4064"/>
      </w:tabs>
    </w:pPr>
    <w:r w:rsidRPr="008C104D">
      <w:rPr>
        <w:noProof/>
      </w:rPr>
      <w:drawing>
        <wp:inline distT="0" distB="0" distL="0" distR="0" wp14:anchorId="322FAD3B" wp14:editId="6A1587A6">
          <wp:extent cx="5669280" cy="616675"/>
          <wp:effectExtent l="19050" t="0" r="7620" b="0"/>
          <wp:docPr id="4" name="Obraz 1" descr="C:\Users\HP\AppData\Local\Temp\3201c4f6-2b36-4c84-bcde-7bb166ab84d9_Załącznik 1-Zestawienie-znakow.zip.4d9\Logotypy z NFZ\FENIKS_RP_UE_NFZ_RGB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P\AppData\Local\Temp\3201c4f6-2b36-4c84-bcde-7bb166ab84d9_Załącznik 1-Zestawienie-znakow.zip.4d9\Logotypy z NFZ\FENIKS_RP_UE_NFZ_RGB 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616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354E37" w14:textId="77777777" w:rsidR="00D90493" w:rsidRPr="0052783A" w:rsidRDefault="0052783A" w:rsidP="0052783A">
    <w:pPr>
      <w:pStyle w:val="Nagwek"/>
    </w:pPr>
    <w:r w:rsidRPr="00382F0B">
      <w:rPr>
        <w:noProof/>
      </w:rPr>
      <w:drawing>
        <wp:inline distT="0" distB="0" distL="0" distR="0" wp14:anchorId="5701D5A0" wp14:editId="7C6D51A8">
          <wp:extent cx="5674360" cy="617855"/>
          <wp:effectExtent l="0" t="0" r="2540" b="0"/>
          <wp:docPr id="1566310389" name="Obraz 1" descr="C:\Users\HP\AppData\Local\Temp\3201c4f6-2b36-4c84-bcde-7bb166ab84d9_Załącznik 1-Zestawienie-znakow.zip.4d9\Logotypy z NFZ\FENIKS_RP_UE_NFZ_RGB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HP\AppData\Local\Temp\3201c4f6-2b36-4c84-bcde-7bb166ab84d9_Załącznik 1-Zestawienie-znakow.zip.4d9\Logotypy z NFZ\FENIKS_RP_UE_NFZ_RGB 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4360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AF7A6028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416"/>
        </w:tabs>
        <w:ind w:left="1416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496"/>
        </w:tabs>
        <w:ind w:left="2496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3216"/>
        </w:tabs>
        <w:ind w:left="3216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576"/>
        </w:tabs>
        <w:ind w:left="3576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936"/>
        </w:tabs>
        <w:ind w:left="3936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4296"/>
        </w:tabs>
        <w:ind w:left="4296" w:hanging="360"/>
      </w:pPr>
      <w:rPr>
        <w:rFonts w:ascii="Symbol" w:hAnsi="Symbol"/>
      </w:rPr>
    </w:lvl>
  </w:abstractNum>
  <w:abstractNum w:abstractNumId="8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E"/>
    <w:multiLevelType w:val="multilevel"/>
    <w:tmpl w:val="0664992C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4"/>
    <w:multiLevelType w:val="multilevel"/>
    <w:tmpl w:val="DFE87290"/>
    <w:name w:val="WW8Num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16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02ED7D19"/>
    <w:multiLevelType w:val="hybridMultilevel"/>
    <w:tmpl w:val="0DDAABC6"/>
    <w:lvl w:ilvl="0" w:tplc="3BB8778A">
      <w:start w:val="11"/>
      <w:numFmt w:val="decimal"/>
      <w:lvlText w:val="%1."/>
      <w:lvlJc w:val="left"/>
      <w:pPr>
        <w:ind w:left="144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47A7700"/>
    <w:multiLevelType w:val="multilevel"/>
    <w:tmpl w:val="09E4E5E2"/>
    <w:lvl w:ilvl="0">
      <w:start w:val="1"/>
      <w:numFmt w:val="bullet"/>
      <w:lvlText w:val=""/>
      <w:lvlJc w:val="left"/>
      <w:pPr>
        <w:tabs>
          <w:tab w:val="num" w:pos="1091"/>
        </w:tabs>
        <w:ind w:left="1091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51"/>
        </w:tabs>
        <w:ind w:left="1451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811"/>
        </w:tabs>
        <w:ind w:left="1811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171"/>
        </w:tabs>
        <w:ind w:left="2171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531"/>
        </w:tabs>
        <w:ind w:left="2531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891"/>
        </w:tabs>
        <w:ind w:left="2891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251"/>
        </w:tabs>
        <w:ind w:left="3251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611"/>
        </w:tabs>
        <w:ind w:left="3611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971"/>
        </w:tabs>
        <w:ind w:left="3971" w:hanging="360"/>
      </w:pPr>
      <w:rPr>
        <w:rFonts w:ascii="Symbol" w:hAnsi="Symbol"/>
      </w:rPr>
    </w:lvl>
  </w:abstractNum>
  <w:abstractNum w:abstractNumId="20" w15:restartNumberingAfterBreak="0">
    <w:nsid w:val="090525DA"/>
    <w:multiLevelType w:val="multilevel"/>
    <w:tmpl w:val="2EB8D3D4"/>
    <w:name w:val="WW8Num1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9826469"/>
    <w:multiLevelType w:val="hybridMultilevel"/>
    <w:tmpl w:val="AAFAD52C"/>
    <w:lvl w:ilvl="0" w:tplc="0FC2F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BF1796"/>
    <w:multiLevelType w:val="hybridMultilevel"/>
    <w:tmpl w:val="A710961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147620BD"/>
    <w:multiLevelType w:val="hybridMultilevel"/>
    <w:tmpl w:val="34089A64"/>
    <w:lvl w:ilvl="0" w:tplc="0FC2F40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9E101BE"/>
    <w:multiLevelType w:val="hybridMultilevel"/>
    <w:tmpl w:val="BDA27B20"/>
    <w:lvl w:ilvl="0" w:tplc="9CBC50C4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B210A78"/>
    <w:multiLevelType w:val="hybridMultilevel"/>
    <w:tmpl w:val="AE94F3E6"/>
    <w:lvl w:ilvl="0" w:tplc="B7048CD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75EA2E88">
      <w:start w:val="1"/>
      <w:numFmt w:val="decimal"/>
      <w:lvlText w:val="%2)"/>
      <w:lvlJc w:val="left"/>
      <w:pPr>
        <w:ind w:left="14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7" w15:restartNumberingAfterBreak="0">
    <w:nsid w:val="1C5F2159"/>
    <w:multiLevelType w:val="hybridMultilevel"/>
    <w:tmpl w:val="337EBDA4"/>
    <w:lvl w:ilvl="0" w:tplc="60306C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1EE3197E"/>
    <w:multiLevelType w:val="multilevel"/>
    <w:tmpl w:val="D36C4BF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232862DD"/>
    <w:multiLevelType w:val="hybridMultilevel"/>
    <w:tmpl w:val="ECAAB620"/>
    <w:lvl w:ilvl="0" w:tplc="94FE6C64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35B0213"/>
    <w:multiLevelType w:val="hybridMultilevel"/>
    <w:tmpl w:val="691CB2A8"/>
    <w:lvl w:ilvl="0" w:tplc="0FC2F40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27F9343F"/>
    <w:multiLevelType w:val="hybridMultilevel"/>
    <w:tmpl w:val="8D020B60"/>
    <w:lvl w:ilvl="0" w:tplc="D6B0B360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4B4D8C"/>
    <w:multiLevelType w:val="hybridMultilevel"/>
    <w:tmpl w:val="F2F684FE"/>
    <w:lvl w:ilvl="0" w:tplc="D908979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30F72C63"/>
    <w:multiLevelType w:val="multilevel"/>
    <w:tmpl w:val="36D4F5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34" w15:restartNumberingAfterBreak="0">
    <w:nsid w:val="337A0FB0"/>
    <w:multiLevelType w:val="hybridMultilevel"/>
    <w:tmpl w:val="080CF64A"/>
    <w:lvl w:ilvl="0" w:tplc="57A6D7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7C42BE0"/>
    <w:multiLevelType w:val="hybridMultilevel"/>
    <w:tmpl w:val="B26C54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385279"/>
    <w:multiLevelType w:val="hybridMultilevel"/>
    <w:tmpl w:val="4252BF94"/>
    <w:lvl w:ilvl="0" w:tplc="006A1D9A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472940F1"/>
    <w:multiLevelType w:val="hybridMultilevel"/>
    <w:tmpl w:val="9B3E11C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48B7547F"/>
    <w:multiLevelType w:val="hybridMultilevel"/>
    <w:tmpl w:val="998039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8F2C3F"/>
    <w:multiLevelType w:val="multilevel"/>
    <w:tmpl w:val="35C66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0EE0AF0"/>
    <w:multiLevelType w:val="hybridMultilevel"/>
    <w:tmpl w:val="9858C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253005F"/>
    <w:multiLevelType w:val="hybridMultilevel"/>
    <w:tmpl w:val="D534EA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5FFE4C79"/>
    <w:multiLevelType w:val="hybridMultilevel"/>
    <w:tmpl w:val="160E6C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3A60D4"/>
    <w:multiLevelType w:val="hybridMultilevel"/>
    <w:tmpl w:val="F75E95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41707C"/>
    <w:multiLevelType w:val="hybridMultilevel"/>
    <w:tmpl w:val="9D241B6C"/>
    <w:lvl w:ilvl="0" w:tplc="0415000F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45" w15:restartNumberingAfterBreak="0">
    <w:nsid w:val="70A7048F"/>
    <w:multiLevelType w:val="hybridMultilevel"/>
    <w:tmpl w:val="8CC4CE9C"/>
    <w:lvl w:ilvl="0" w:tplc="CFF8152C">
      <w:start w:val="1"/>
      <w:numFmt w:val="upperLetter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356DD5"/>
    <w:multiLevelType w:val="hybridMultilevel"/>
    <w:tmpl w:val="F82C51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9A2DFD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B4F5155"/>
    <w:multiLevelType w:val="hybridMultilevel"/>
    <w:tmpl w:val="91EC6CB2"/>
    <w:lvl w:ilvl="0" w:tplc="4C0A93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533971"/>
    <w:multiLevelType w:val="hybridMultilevel"/>
    <w:tmpl w:val="DA244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5060151">
    <w:abstractNumId w:val="28"/>
  </w:num>
  <w:num w:numId="2" w16cid:durableId="1842315241">
    <w:abstractNumId w:val="32"/>
  </w:num>
  <w:num w:numId="3" w16cid:durableId="440881615">
    <w:abstractNumId w:val="27"/>
  </w:num>
  <w:num w:numId="4" w16cid:durableId="42022603">
    <w:abstractNumId w:val="24"/>
  </w:num>
  <w:num w:numId="5" w16cid:durableId="1554929633">
    <w:abstractNumId w:val="28"/>
    <w:lvlOverride w:ilvl="0">
      <w:startOverride w:val="13"/>
    </w:lvlOverride>
    <w:lvlOverride w:ilvl="1">
      <w:startOverride w:val="3"/>
    </w:lvlOverride>
  </w:num>
  <w:num w:numId="6" w16cid:durableId="823549954">
    <w:abstractNumId w:val="47"/>
  </w:num>
  <w:num w:numId="7" w16cid:durableId="498540536">
    <w:abstractNumId w:val="22"/>
  </w:num>
  <w:num w:numId="8" w16cid:durableId="858784875">
    <w:abstractNumId w:val="39"/>
  </w:num>
  <w:num w:numId="9" w16cid:durableId="1601062441">
    <w:abstractNumId w:val="34"/>
  </w:num>
  <w:num w:numId="10" w16cid:durableId="807864626">
    <w:abstractNumId w:val="29"/>
  </w:num>
  <w:num w:numId="11" w16cid:durableId="720904546">
    <w:abstractNumId w:val="26"/>
  </w:num>
  <w:num w:numId="12" w16cid:durableId="307248562">
    <w:abstractNumId w:val="1"/>
  </w:num>
  <w:num w:numId="13" w16cid:durableId="2015497986">
    <w:abstractNumId w:val="4"/>
  </w:num>
  <w:num w:numId="14" w16cid:durableId="243421860">
    <w:abstractNumId w:val="5"/>
  </w:num>
  <w:num w:numId="15" w16cid:durableId="1078400867">
    <w:abstractNumId w:val="6"/>
  </w:num>
  <w:num w:numId="16" w16cid:durableId="426073534">
    <w:abstractNumId w:val="13"/>
  </w:num>
  <w:num w:numId="17" w16cid:durableId="719520356">
    <w:abstractNumId w:val="38"/>
  </w:num>
  <w:num w:numId="18" w16cid:durableId="2110348106">
    <w:abstractNumId w:val="19"/>
  </w:num>
  <w:num w:numId="19" w16cid:durableId="846676332">
    <w:abstractNumId w:val="8"/>
  </w:num>
  <w:num w:numId="20" w16cid:durableId="2121146472">
    <w:abstractNumId w:val="9"/>
  </w:num>
  <w:num w:numId="21" w16cid:durableId="321128547">
    <w:abstractNumId w:val="10"/>
  </w:num>
  <w:num w:numId="22" w16cid:durableId="466824123">
    <w:abstractNumId w:val="11"/>
  </w:num>
  <w:num w:numId="23" w16cid:durableId="1279996073">
    <w:abstractNumId w:val="12"/>
  </w:num>
  <w:num w:numId="24" w16cid:durableId="298389344">
    <w:abstractNumId w:val="15"/>
  </w:num>
  <w:num w:numId="25" w16cid:durableId="1957908877">
    <w:abstractNumId w:val="16"/>
  </w:num>
  <w:num w:numId="26" w16cid:durableId="2056421281">
    <w:abstractNumId w:val="17"/>
  </w:num>
  <w:num w:numId="27" w16cid:durableId="1275863986">
    <w:abstractNumId w:val="40"/>
  </w:num>
  <w:num w:numId="28" w16cid:durableId="2110589019">
    <w:abstractNumId w:val="44"/>
  </w:num>
  <w:num w:numId="29" w16cid:durableId="1052076957">
    <w:abstractNumId w:val="21"/>
  </w:num>
  <w:num w:numId="30" w16cid:durableId="1833140171">
    <w:abstractNumId w:val="25"/>
  </w:num>
  <w:num w:numId="31" w16cid:durableId="23024378">
    <w:abstractNumId w:val="20"/>
  </w:num>
  <w:num w:numId="32" w16cid:durableId="1864245120">
    <w:abstractNumId w:val="30"/>
  </w:num>
  <w:num w:numId="33" w16cid:durableId="208036898">
    <w:abstractNumId w:val="41"/>
  </w:num>
  <w:num w:numId="34" w16cid:durableId="920915752">
    <w:abstractNumId w:val="42"/>
  </w:num>
  <w:num w:numId="35" w16cid:durableId="1108429112">
    <w:abstractNumId w:val="45"/>
  </w:num>
  <w:num w:numId="36" w16cid:durableId="288585582">
    <w:abstractNumId w:val="36"/>
  </w:num>
  <w:num w:numId="37" w16cid:durableId="892814033">
    <w:abstractNumId w:val="43"/>
  </w:num>
  <w:num w:numId="38" w16cid:durableId="490407333">
    <w:abstractNumId w:val="33"/>
  </w:num>
  <w:num w:numId="39" w16cid:durableId="1006127481">
    <w:abstractNumId w:val="35"/>
  </w:num>
  <w:num w:numId="40" w16cid:durableId="383020425">
    <w:abstractNumId w:val="48"/>
  </w:num>
  <w:num w:numId="41" w16cid:durableId="1994262156">
    <w:abstractNumId w:val="49"/>
  </w:num>
  <w:num w:numId="42" w16cid:durableId="91162694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43243590">
    <w:abstractNumId w:val="31"/>
  </w:num>
  <w:num w:numId="44" w16cid:durableId="1166894836">
    <w:abstractNumId w:val="37"/>
  </w:num>
  <w:num w:numId="45" w16cid:durableId="1117524012">
    <w:abstractNumId w:val="46"/>
  </w:num>
  <w:num w:numId="46" w16cid:durableId="1453549082">
    <w:abstractNumId w:val="23"/>
  </w:num>
  <w:num w:numId="47" w16cid:durableId="1201556170">
    <w:abstractNumId w:val="0"/>
  </w:num>
  <w:num w:numId="48" w16cid:durableId="566770708">
    <w:abstractNumId w:val="1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8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7520"/>
    <w:rsid w:val="00001425"/>
    <w:rsid w:val="000026CA"/>
    <w:rsid w:val="0000299F"/>
    <w:rsid w:val="000038BA"/>
    <w:rsid w:val="000067E5"/>
    <w:rsid w:val="000177EA"/>
    <w:rsid w:val="0001789C"/>
    <w:rsid w:val="00024535"/>
    <w:rsid w:val="000335B3"/>
    <w:rsid w:val="00035153"/>
    <w:rsid w:val="00036B45"/>
    <w:rsid w:val="00040D3C"/>
    <w:rsid w:val="000411AD"/>
    <w:rsid w:val="00042348"/>
    <w:rsid w:val="00042C91"/>
    <w:rsid w:val="000471B4"/>
    <w:rsid w:val="00047B88"/>
    <w:rsid w:val="00055C79"/>
    <w:rsid w:val="000571EE"/>
    <w:rsid w:val="0005779B"/>
    <w:rsid w:val="000605FE"/>
    <w:rsid w:val="0006108E"/>
    <w:rsid w:val="00061672"/>
    <w:rsid w:val="00064D2E"/>
    <w:rsid w:val="000768F0"/>
    <w:rsid w:val="000819BA"/>
    <w:rsid w:val="00082134"/>
    <w:rsid w:val="00086D89"/>
    <w:rsid w:val="00087F08"/>
    <w:rsid w:val="00093F74"/>
    <w:rsid w:val="00094B2E"/>
    <w:rsid w:val="00095BA1"/>
    <w:rsid w:val="00096986"/>
    <w:rsid w:val="00097990"/>
    <w:rsid w:val="000A46A1"/>
    <w:rsid w:val="000A7FE6"/>
    <w:rsid w:val="000B08A9"/>
    <w:rsid w:val="000B145A"/>
    <w:rsid w:val="000B252E"/>
    <w:rsid w:val="000B2969"/>
    <w:rsid w:val="000B2A17"/>
    <w:rsid w:val="000B4725"/>
    <w:rsid w:val="000C0872"/>
    <w:rsid w:val="000C134E"/>
    <w:rsid w:val="000C46E4"/>
    <w:rsid w:val="000C52C6"/>
    <w:rsid w:val="000D176B"/>
    <w:rsid w:val="000D4B4D"/>
    <w:rsid w:val="000D78E2"/>
    <w:rsid w:val="000F01D8"/>
    <w:rsid w:val="000F4884"/>
    <w:rsid w:val="000F53AD"/>
    <w:rsid w:val="000F5562"/>
    <w:rsid w:val="00110C58"/>
    <w:rsid w:val="001110C7"/>
    <w:rsid w:val="0011174C"/>
    <w:rsid w:val="00112FBB"/>
    <w:rsid w:val="00114BA5"/>
    <w:rsid w:val="00115671"/>
    <w:rsid w:val="00117D2B"/>
    <w:rsid w:val="001254E8"/>
    <w:rsid w:val="00125A9A"/>
    <w:rsid w:val="00131369"/>
    <w:rsid w:val="0013434C"/>
    <w:rsid w:val="00140645"/>
    <w:rsid w:val="00141402"/>
    <w:rsid w:val="00141A13"/>
    <w:rsid w:val="00146BC9"/>
    <w:rsid w:val="00150032"/>
    <w:rsid w:val="00151407"/>
    <w:rsid w:val="001542F3"/>
    <w:rsid w:val="00155A30"/>
    <w:rsid w:val="00156E5B"/>
    <w:rsid w:val="00161BE0"/>
    <w:rsid w:val="00165101"/>
    <w:rsid w:val="00166EF3"/>
    <w:rsid w:val="001673A4"/>
    <w:rsid w:val="00170392"/>
    <w:rsid w:val="00177465"/>
    <w:rsid w:val="0018234B"/>
    <w:rsid w:val="00183C62"/>
    <w:rsid w:val="00184657"/>
    <w:rsid w:val="00187057"/>
    <w:rsid w:val="00190EAA"/>
    <w:rsid w:val="001941FE"/>
    <w:rsid w:val="001960CF"/>
    <w:rsid w:val="001A1E5D"/>
    <w:rsid w:val="001A5B2A"/>
    <w:rsid w:val="001B3F5E"/>
    <w:rsid w:val="001D2353"/>
    <w:rsid w:val="001D2E33"/>
    <w:rsid w:val="001D47D6"/>
    <w:rsid w:val="001D77F7"/>
    <w:rsid w:val="001E0829"/>
    <w:rsid w:val="001E4CE2"/>
    <w:rsid w:val="001E51E3"/>
    <w:rsid w:val="001E66C0"/>
    <w:rsid w:val="001E7D87"/>
    <w:rsid w:val="001F27C3"/>
    <w:rsid w:val="002016CD"/>
    <w:rsid w:val="00201D7C"/>
    <w:rsid w:val="00203F1B"/>
    <w:rsid w:val="00204E25"/>
    <w:rsid w:val="00210EB0"/>
    <w:rsid w:val="0021247C"/>
    <w:rsid w:val="002167F0"/>
    <w:rsid w:val="00222A92"/>
    <w:rsid w:val="002234FD"/>
    <w:rsid w:val="002239C2"/>
    <w:rsid w:val="00232BF1"/>
    <w:rsid w:val="002332C7"/>
    <w:rsid w:val="002355F2"/>
    <w:rsid w:val="0023697B"/>
    <w:rsid w:val="00241336"/>
    <w:rsid w:val="00242355"/>
    <w:rsid w:val="002502C4"/>
    <w:rsid w:val="00254D2D"/>
    <w:rsid w:val="00263EFE"/>
    <w:rsid w:val="002679FB"/>
    <w:rsid w:val="00271340"/>
    <w:rsid w:val="00273DE5"/>
    <w:rsid w:val="002746F7"/>
    <w:rsid w:val="00275BF9"/>
    <w:rsid w:val="002814AE"/>
    <w:rsid w:val="00282439"/>
    <w:rsid w:val="002872A8"/>
    <w:rsid w:val="002876CE"/>
    <w:rsid w:val="00292E14"/>
    <w:rsid w:val="002961F3"/>
    <w:rsid w:val="002963F2"/>
    <w:rsid w:val="002A0F48"/>
    <w:rsid w:val="002A18A4"/>
    <w:rsid w:val="002A2D4A"/>
    <w:rsid w:val="002A441B"/>
    <w:rsid w:val="002A5284"/>
    <w:rsid w:val="002A75BB"/>
    <w:rsid w:val="002A7624"/>
    <w:rsid w:val="002B22BF"/>
    <w:rsid w:val="002B3A28"/>
    <w:rsid w:val="002B6632"/>
    <w:rsid w:val="002D0BE2"/>
    <w:rsid w:val="002E5A72"/>
    <w:rsid w:val="002E5E36"/>
    <w:rsid w:val="002F66F1"/>
    <w:rsid w:val="00300333"/>
    <w:rsid w:val="003057FD"/>
    <w:rsid w:val="0031104C"/>
    <w:rsid w:val="0031141E"/>
    <w:rsid w:val="003123EC"/>
    <w:rsid w:val="003209A8"/>
    <w:rsid w:val="00322993"/>
    <w:rsid w:val="00326750"/>
    <w:rsid w:val="00326A6C"/>
    <w:rsid w:val="00327134"/>
    <w:rsid w:val="00330F50"/>
    <w:rsid w:val="00331146"/>
    <w:rsid w:val="00333EB5"/>
    <w:rsid w:val="00340E0C"/>
    <w:rsid w:val="00341ECE"/>
    <w:rsid w:val="0034463B"/>
    <w:rsid w:val="003531F4"/>
    <w:rsid w:val="003560B9"/>
    <w:rsid w:val="00357BAB"/>
    <w:rsid w:val="00360954"/>
    <w:rsid w:val="0036366D"/>
    <w:rsid w:val="003702B2"/>
    <w:rsid w:val="00374986"/>
    <w:rsid w:val="00375645"/>
    <w:rsid w:val="0038188C"/>
    <w:rsid w:val="00382203"/>
    <w:rsid w:val="003823EF"/>
    <w:rsid w:val="00384056"/>
    <w:rsid w:val="0038420D"/>
    <w:rsid w:val="00386D87"/>
    <w:rsid w:val="00390A55"/>
    <w:rsid w:val="00392158"/>
    <w:rsid w:val="00392368"/>
    <w:rsid w:val="00393734"/>
    <w:rsid w:val="003969D7"/>
    <w:rsid w:val="003A2278"/>
    <w:rsid w:val="003A2C88"/>
    <w:rsid w:val="003B4931"/>
    <w:rsid w:val="003C1CA1"/>
    <w:rsid w:val="003C4BDA"/>
    <w:rsid w:val="003C5D44"/>
    <w:rsid w:val="003C7A90"/>
    <w:rsid w:val="003D1D49"/>
    <w:rsid w:val="003D28C5"/>
    <w:rsid w:val="003D5092"/>
    <w:rsid w:val="003D58D6"/>
    <w:rsid w:val="003D6817"/>
    <w:rsid w:val="003E214E"/>
    <w:rsid w:val="003F46EF"/>
    <w:rsid w:val="003F4FC5"/>
    <w:rsid w:val="004013A2"/>
    <w:rsid w:val="00402B6B"/>
    <w:rsid w:val="00403B18"/>
    <w:rsid w:val="0040419B"/>
    <w:rsid w:val="004101CF"/>
    <w:rsid w:val="00415146"/>
    <w:rsid w:val="00416253"/>
    <w:rsid w:val="004201F8"/>
    <w:rsid w:val="00421988"/>
    <w:rsid w:val="00421C82"/>
    <w:rsid w:val="00423132"/>
    <w:rsid w:val="004233D8"/>
    <w:rsid w:val="00423EDC"/>
    <w:rsid w:val="004350D7"/>
    <w:rsid w:val="0044077B"/>
    <w:rsid w:val="004460EE"/>
    <w:rsid w:val="00456108"/>
    <w:rsid w:val="00456E9B"/>
    <w:rsid w:val="004606BB"/>
    <w:rsid w:val="00461E4D"/>
    <w:rsid w:val="00462CA6"/>
    <w:rsid w:val="00466719"/>
    <w:rsid w:val="00466D96"/>
    <w:rsid w:val="00472F58"/>
    <w:rsid w:val="00474935"/>
    <w:rsid w:val="00476ABA"/>
    <w:rsid w:val="00476E67"/>
    <w:rsid w:val="004820E5"/>
    <w:rsid w:val="00483D61"/>
    <w:rsid w:val="00483F80"/>
    <w:rsid w:val="004854E5"/>
    <w:rsid w:val="0048758D"/>
    <w:rsid w:val="00492369"/>
    <w:rsid w:val="00492A47"/>
    <w:rsid w:val="0049481C"/>
    <w:rsid w:val="004967AF"/>
    <w:rsid w:val="004973A3"/>
    <w:rsid w:val="00497A8C"/>
    <w:rsid w:val="004A61C2"/>
    <w:rsid w:val="004B43FF"/>
    <w:rsid w:val="004B5B20"/>
    <w:rsid w:val="004C03F2"/>
    <w:rsid w:val="004C0E08"/>
    <w:rsid w:val="004C0F25"/>
    <w:rsid w:val="004D10CC"/>
    <w:rsid w:val="004D6609"/>
    <w:rsid w:val="004D7A7C"/>
    <w:rsid w:val="004E2680"/>
    <w:rsid w:val="004F3852"/>
    <w:rsid w:val="004F442A"/>
    <w:rsid w:val="004F4F29"/>
    <w:rsid w:val="004F50A8"/>
    <w:rsid w:val="004F6800"/>
    <w:rsid w:val="005067B8"/>
    <w:rsid w:val="00507DEF"/>
    <w:rsid w:val="00510831"/>
    <w:rsid w:val="005115E1"/>
    <w:rsid w:val="00513826"/>
    <w:rsid w:val="00514D20"/>
    <w:rsid w:val="00520C56"/>
    <w:rsid w:val="0052411D"/>
    <w:rsid w:val="00524321"/>
    <w:rsid w:val="0052513C"/>
    <w:rsid w:val="00525691"/>
    <w:rsid w:val="00526FEF"/>
    <w:rsid w:val="0052783A"/>
    <w:rsid w:val="00527B4A"/>
    <w:rsid w:val="00536AD0"/>
    <w:rsid w:val="005404E2"/>
    <w:rsid w:val="00543E0D"/>
    <w:rsid w:val="005444BC"/>
    <w:rsid w:val="0054593F"/>
    <w:rsid w:val="00553E59"/>
    <w:rsid w:val="00556582"/>
    <w:rsid w:val="00557C56"/>
    <w:rsid w:val="00562E86"/>
    <w:rsid w:val="00562F8B"/>
    <w:rsid w:val="00565776"/>
    <w:rsid w:val="0056739E"/>
    <w:rsid w:val="00571EFD"/>
    <w:rsid w:val="00575857"/>
    <w:rsid w:val="00577520"/>
    <w:rsid w:val="005828F4"/>
    <w:rsid w:val="005840F3"/>
    <w:rsid w:val="00585899"/>
    <w:rsid w:val="00594C91"/>
    <w:rsid w:val="005A0914"/>
    <w:rsid w:val="005A1801"/>
    <w:rsid w:val="005A3E2F"/>
    <w:rsid w:val="005A5E2E"/>
    <w:rsid w:val="005A6B35"/>
    <w:rsid w:val="005B3268"/>
    <w:rsid w:val="005B69EA"/>
    <w:rsid w:val="005B6DC1"/>
    <w:rsid w:val="005B7673"/>
    <w:rsid w:val="005C2AD2"/>
    <w:rsid w:val="005C39F9"/>
    <w:rsid w:val="005C5A68"/>
    <w:rsid w:val="005D2148"/>
    <w:rsid w:val="005D4D2E"/>
    <w:rsid w:val="005E2679"/>
    <w:rsid w:val="005E380B"/>
    <w:rsid w:val="005F6493"/>
    <w:rsid w:val="00603291"/>
    <w:rsid w:val="00604AA2"/>
    <w:rsid w:val="00607896"/>
    <w:rsid w:val="0061270C"/>
    <w:rsid w:val="00614581"/>
    <w:rsid w:val="006145AA"/>
    <w:rsid w:val="0062469C"/>
    <w:rsid w:val="006254F5"/>
    <w:rsid w:val="006259B4"/>
    <w:rsid w:val="006270F9"/>
    <w:rsid w:val="006272D5"/>
    <w:rsid w:val="00630DE1"/>
    <w:rsid w:val="006318DF"/>
    <w:rsid w:val="00633088"/>
    <w:rsid w:val="0063322D"/>
    <w:rsid w:val="006345C0"/>
    <w:rsid w:val="00634CD8"/>
    <w:rsid w:val="00635C84"/>
    <w:rsid w:val="0063732B"/>
    <w:rsid w:val="00643166"/>
    <w:rsid w:val="0065018C"/>
    <w:rsid w:val="00650268"/>
    <w:rsid w:val="0065098B"/>
    <w:rsid w:val="00651C3D"/>
    <w:rsid w:val="00652FB8"/>
    <w:rsid w:val="00656498"/>
    <w:rsid w:val="0066381A"/>
    <w:rsid w:val="00666C20"/>
    <w:rsid w:val="006737D4"/>
    <w:rsid w:val="006810A7"/>
    <w:rsid w:val="00681AF7"/>
    <w:rsid w:val="0068257D"/>
    <w:rsid w:val="006830A5"/>
    <w:rsid w:val="00684506"/>
    <w:rsid w:val="006846A0"/>
    <w:rsid w:val="00686380"/>
    <w:rsid w:val="006872B2"/>
    <w:rsid w:val="006913B2"/>
    <w:rsid w:val="00691976"/>
    <w:rsid w:val="006943B7"/>
    <w:rsid w:val="00697CDF"/>
    <w:rsid w:val="006B585A"/>
    <w:rsid w:val="006C1F3A"/>
    <w:rsid w:val="006C2ED7"/>
    <w:rsid w:val="006E1193"/>
    <w:rsid w:val="006F4496"/>
    <w:rsid w:val="006F76AD"/>
    <w:rsid w:val="00700F32"/>
    <w:rsid w:val="00701F0F"/>
    <w:rsid w:val="00703B0D"/>
    <w:rsid w:val="00705BE6"/>
    <w:rsid w:val="007075EC"/>
    <w:rsid w:val="00707F4B"/>
    <w:rsid w:val="00721C43"/>
    <w:rsid w:val="007231BB"/>
    <w:rsid w:val="00726DEA"/>
    <w:rsid w:val="00730C8B"/>
    <w:rsid w:val="00730E7F"/>
    <w:rsid w:val="00732B5E"/>
    <w:rsid w:val="00740B94"/>
    <w:rsid w:val="00740D70"/>
    <w:rsid w:val="00741CCD"/>
    <w:rsid w:val="00750A32"/>
    <w:rsid w:val="00752345"/>
    <w:rsid w:val="00757FE2"/>
    <w:rsid w:val="0076093C"/>
    <w:rsid w:val="007614A8"/>
    <w:rsid w:val="00762981"/>
    <w:rsid w:val="007700B4"/>
    <w:rsid w:val="00772B70"/>
    <w:rsid w:val="00774A7C"/>
    <w:rsid w:val="00777255"/>
    <w:rsid w:val="00780573"/>
    <w:rsid w:val="00783CC2"/>
    <w:rsid w:val="00790EA1"/>
    <w:rsid w:val="007911FA"/>
    <w:rsid w:val="007A004A"/>
    <w:rsid w:val="007A46B2"/>
    <w:rsid w:val="007B1D26"/>
    <w:rsid w:val="007B25E9"/>
    <w:rsid w:val="007B6F50"/>
    <w:rsid w:val="007C00B8"/>
    <w:rsid w:val="007C68D7"/>
    <w:rsid w:val="007D0373"/>
    <w:rsid w:val="007E68DF"/>
    <w:rsid w:val="00800168"/>
    <w:rsid w:val="0080366A"/>
    <w:rsid w:val="00806E0C"/>
    <w:rsid w:val="00810F23"/>
    <w:rsid w:val="008123E3"/>
    <w:rsid w:val="00817FB9"/>
    <w:rsid w:val="0082022F"/>
    <w:rsid w:val="008209B4"/>
    <w:rsid w:val="00821A78"/>
    <w:rsid w:val="00821D7F"/>
    <w:rsid w:val="0082230A"/>
    <w:rsid w:val="00822317"/>
    <w:rsid w:val="0082250C"/>
    <w:rsid w:val="00823C81"/>
    <w:rsid w:val="00831EAC"/>
    <w:rsid w:val="00832664"/>
    <w:rsid w:val="00844250"/>
    <w:rsid w:val="00844CCA"/>
    <w:rsid w:val="00845797"/>
    <w:rsid w:val="0084593D"/>
    <w:rsid w:val="00860AC9"/>
    <w:rsid w:val="00862609"/>
    <w:rsid w:val="008634CF"/>
    <w:rsid w:val="00871E3C"/>
    <w:rsid w:val="00874101"/>
    <w:rsid w:val="008754FE"/>
    <w:rsid w:val="008758EE"/>
    <w:rsid w:val="00881395"/>
    <w:rsid w:val="00883670"/>
    <w:rsid w:val="008855C8"/>
    <w:rsid w:val="00886F57"/>
    <w:rsid w:val="008944AA"/>
    <w:rsid w:val="00894F70"/>
    <w:rsid w:val="008A037B"/>
    <w:rsid w:val="008A14B5"/>
    <w:rsid w:val="008A29F2"/>
    <w:rsid w:val="008A44E4"/>
    <w:rsid w:val="008A4EE9"/>
    <w:rsid w:val="008B7524"/>
    <w:rsid w:val="008C104D"/>
    <w:rsid w:val="008C247A"/>
    <w:rsid w:val="008C55CD"/>
    <w:rsid w:val="008C7E86"/>
    <w:rsid w:val="008D1E15"/>
    <w:rsid w:val="008D312E"/>
    <w:rsid w:val="008D3E9C"/>
    <w:rsid w:val="008D48A7"/>
    <w:rsid w:val="008E2C1B"/>
    <w:rsid w:val="008E4E60"/>
    <w:rsid w:val="008F0824"/>
    <w:rsid w:val="008F1B65"/>
    <w:rsid w:val="008F376C"/>
    <w:rsid w:val="008F4720"/>
    <w:rsid w:val="008F4BF2"/>
    <w:rsid w:val="008F5CCC"/>
    <w:rsid w:val="008F6989"/>
    <w:rsid w:val="008F7292"/>
    <w:rsid w:val="009037E6"/>
    <w:rsid w:val="00903BB2"/>
    <w:rsid w:val="009071A6"/>
    <w:rsid w:val="00915ADE"/>
    <w:rsid w:val="00915C6A"/>
    <w:rsid w:val="00917BF3"/>
    <w:rsid w:val="00925F62"/>
    <w:rsid w:val="00932F68"/>
    <w:rsid w:val="00936BC7"/>
    <w:rsid w:val="00946E67"/>
    <w:rsid w:val="009526DC"/>
    <w:rsid w:val="009532D4"/>
    <w:rsid w:val="00953C6A"/>
    <w:rsid w:val="00955C66"/>
    <w:rsid w:val="00961A57"/>
    <w:rsid w:val="00962721"/>
    <w:rsid w:val="00964887"/>
    <w:rsid w:val="009715ED"/>
    <w:rsid w:val="00976413"/>
    <w:rsid w:val="009804A3"/>
    <w:rsid w:val="009837FC"/>
    <w:rsid w:val="009838C7"/>
    <w:rsid w:val="00985D0E"/>
    <w:rsid w:val="009869C9"/>
    <w:rsid w:val="009878D5"/>
    <w:rsid w:val="00992470"/>
    <w:rsid w:val="00993BDF"/>
    <w:rsid w:val="0099581D"/>
    <w:rsid w:val="009A16C5"/>
    <w:rsid w:val="009A4CC1"/>
    <w:rsid w:val="009A7A0A"/>
    <w:rsid w:val="009B054C"/>
    <w:rsid w:val="009B2D7A"/>
    <w:rsid w:val="009B7076"/>
    <w:rsid w:val="009B75C1"/>
    <w:rsid w:val="009B7B23"/>
    <w:rsid w:val="009C2207"/>
    <w:rsid w:val="009D0001"/>
    <w:rsid w:val="009E3E2C"/>
    <w:rsid w:val="009E44B8"/>
    <w:rsid w:val="009E48B3"/>
    <w:rsid w:val="009E7B6E"/>
    <w:rsid w:val="009F0A8E"/>
    <w:rsid w:val="009F2887"/>
    <w:rsid w:val="009F2FC6"/>
    <w:rsid w:val="00A009CA"/>
    <w:rsid w:val="00A01A39"/>
    <w:rsid w:val="00A021C0"/>
    <w:rsid w:val="00A02B83"/>
    <w:rsid w:val="00A043E4"/>
    <w:rsid w:val="00A05323"/>
    <w:rsid w:val="00A11297"/>
    <w:rsid w:val="00A1336E"/>
    <w:rsid w:val="00A13671"/>
    <w:rsid w:val="00A203DF"/>
    <w:rsid w:val="00A2369F"/>
    <w:rsid w:val="00A25B6B"/>
    <w:rsid w:val="00A307D5"/>
    <w:rsid w:val="00A32A6D"/>
    <w:rsid w:val="00A45047"/>
    <w:rsid w:val="00A55B1B"/>
    <w:rsid w:val="00A56852"/>
    <w:rsid w:val="00A64777"/>
    <w:rsid w:val="00A669CC"/>
    <w:rsid w:val="00A70B48"/>
    <w:rsid w:val="00A7154D"/>
    <w:rsid w:val="00A71ADB"/>
    <w:rsid w:val="00A74642"/>
    <w:rsid w:val="00A77E85"/>
    <w:rsid w:val="00A861E8"/>
    <w:rsid w:val="00A90544"/>
    <w:rsid w:val="00A94827"/>
    <w:rsid w:val="00A9581B"/>
    <w:rsid w:val="00AA2254"/>
    <w:rsid w:val="00AA27BB"/>
    <w:rsid w:val="00AA5BA3"/>
    <w:rsid w:val="00AA661F"/>
    <w:rsid w:val="00AA721B"/>
    <w:rsid w:val="00AB7036"/>
    <w:rsid w:val="00AC21F7"/>
    <w:rsid w:val="00AC3CE1"/>
    <w:rsid w:val="00AC4813"/>
    <w:rsid w:val="00AC6794"/>
    <w:rsid w:val="00AD0FF8"/>
    <w:rsid w:val="00AD1E17"/>
    <w:rsid w:val="00AE7D05"/>
    <w:rsid w:val="00AF1E92"/>
    <w:rsid w:val="00AF3E96"/>
    <w:rsid w:val="00AF616D"/>
    <w:rsid w:val="00B0712C"/>
    <w:rsid w:val="00B107F0"/>
    <w:rsid w:val="00B112E6"/>
    <w:rsid w:val="00B117DE"/>
    <w:rsid w:val="00B14A12"/>
    <w:rsid w:val="00B20224"/>
    <w:rsid w:val="00B21CD9"/>
    <w:rsid w:val="00B23FE8"/>
    <w:rsid w:val="00B26DF0"/>
    <w:rsid w:val="00B36CE0"/>
    <w:rsid w:val="00B500CD"/>
    <w:rsid w:val="00B55F1A"/>
    <w:rsid w:val="00B62299"/>
    <w:rsid w:val="00B63613"/>
    <w:rsid w:val="00B66949"/>
    <w:rsid w:val="00B740B7"/>
    <w:rsid w:val="00B8182C"/>
    <w:rsid w:val="00B8343A"/>
    <w:rsid w:val="00B86DBA"/>
    <w:rsid w:val="00B8763D"/>
    <w:rsid w:val="00B908FE"/>
    <w:rsid w:val="00BA1AB5"/>
    <w:rsid w:val="00BB5265"/>
    <w:rsid w:val="00BB78C2"/>
    <w:rsid w:val="00BB7AC3"/>
    <w:rsid w:val="00BC04D7"/>
    <w:rsid w:val="00BC1611"/>
    <w:rsid w:val="00BC2503"/>
    <w:rsid w:val="00BC2ED1"/>
    <w:rsid w:val="00BC4804"/>
    <w:rsid w:val="00BC6587"/>
    <w:rsid w:val="00BC6E2B"/>
    <w:rsid w:val="00BC7207"/>
    <w:rsid w:val="00BD20B9"/>
    <w:rsid w:val="00BE1641"/>
    <w:rsid w:val="00BE37F2"/>
    <w:rsid w:val="00BE3A46"/>
    <w:rsid w:val="00BF36E4"/>
    <w:rsid w:val="00BF37C8"/>
    <w:rsid w:val="00BF37ED"/>
    <w:rsid w:val="00C0019C"/>
    <w:rsid w:val="00C01522"/>
    <w:rsid w:val="00C0244E"/>
    <w:rsid w:val="00C03499"/>
    <w:rsid w:val="00C06C30"/>
    <w:rsid w:val="00C06D30"/>
    <w:rsid w:val="00C12436"/>
    <w:rsid w:val="00C173EA"/>
    <w:rsid w:val="00C20DA9"/>
    <w:rsid w:val="00C21D4D"/>
    <w:rsid w:val="00C265FE"/>
    <w:rsid w:val="00C2712C"/>
    <w:rsid w:val="00C27C2F"/>
    <w:rsid w:val="00C303C7"/>
    <w:rsid w:val="00C3410A"/>
    <w:rsid w:val="00C34BFC"/>
    <w:rsid w:val="00C35058"/>
    <w:rsid w:val="00C45C67"/>
    <w:rsid w:val="00C5449B"/>
    <w:rsid w:val="00C60148"/>
    <w:rsid w:val="00C61A27"/>
    <w:rsid w:val="00C70A7E"/>
    <w:rsid w:val="00C717A2"/>
    <w:rsid w:val="00C725F7"/>
    <w:rsid w:val="00C75984"/>
    <w:rsid w:val="00C84124"/>
    <w:rsid w:val="00C85325"/>
    <w:rsid w:val="00C91A62"/>
    <w:rsid w:val="00C95FC1"/>
    <w:rsid w:val="00CA14DF"/>
    <w:rsid w:val="00CA29E0"/>
    <w:rsid w:val="00CA3D6E"/>
    <w:rsid w:val="00CA6A0D"/>
    <w:rsid w:val="00CB0542"/>
    <w:rsid w:val="00CB3B54"/>
    <w:rsid w:val="00CB45C7"/>
    <w:rsid w:val="00CB6608"/>
    <w:rsid w:val="00CC0AE2"/>
    <w:rsid w:val="00CC2BD7"/>
    <w:rsid w:val="00CC3C46"/>
    <w:rsid w:val="00CD1C53"/>
    <w:rsid w:val="00CD2A67"/>
    <w:rsid w:val="00CD2B82"/>
    <w:rsid w:val="00CD3900"/>
    <w:rsid w:val="00CD60AC"/>
    <w:rsid w:val="00CD6307"/>
    <w:rsid w:val="00CD6BA3"/>
    <w:rsid w:val="00CE1482"/>
    <w:rsid w:val="00CE1F43"/>
    <w:rsid w:val="00CE22C1"/>
    <w:rsid w:val="00CE330A"/>
    <w:rsid w:val="00CE46DB"/>
    <w:rsid w:val="00CE4AE4"/>
    <w:rsid w:val="00D05817"/>
    <w:rsid w:val="00D06196"/>
    <w:rsid w:val="00D07762"/>
    <w:rsid w:val="00D11DF6"/>
    <w:rsid w:val="00D204B0"/>
    <w:rsid w:val="00D23093"/>
    <w:rsid w:val="00D24DA2"/>
    <w:rsid w:val="00D264C6"/>
    <w:rsid w:val="00D324E9"/>
    <w:rsid w:val="00D34A32"/>
    <w:rsid w:val="00D35830"/>
    <w:rsid w:val="00D40D1F"/>
    <w:rsid w:val="00D4251A"/>
    <w:rsid w:val="00D42B56"/>
    <w:rsid w:val="00D42F2F"/>
    <w:rsid w:val="00D50469"/>
    <w:rsid w:val="00D537E8"/>
    <w:rsid w:val="00D63ECE"/>
    <w:rsid w:val="00D65942"/>
    <w:rsid w:val="00D66985"/>
    <w:rsid w:val="00D67BC1"/>
    <w:rsid w:val="00D7032C"/>
    <w:rsid w:val="00D71339"/>
    <w:rsid w:val="00D7417C"/>
    <w:rsid w:val="00D77474"/>
    <w:rsid w:val="00D808B1"/>
    <w:rsid w:val="00D81083"/>
    <w:rsid w:val="00D819C1"/>
    <w:rsid w:val="00D837BA"/>
    <w:rsid w:val="00D90493"/>
    <w:rsid w:val="00D93C91"/>
    <w:rsid w:val="00D9475D"/>
    <w:rsid w:val="00D9502A"/>
    <w:rsid w:val="00D95C49"/>
    <w:rsid w:val="00DA094A"/>
    <w:rsid w:val="00DA1E84"/>
    <w:rsid w:val="00DB242A"/>
    <w:rsid w:val="00DB7AE9"/>
    <w:rsid w:val="00DC0E5D"/>
    <w:rsid w:val="00DC1741"/>
    <w:rsid w:val="00DC1AC1"/>
    <w:rsid w:val="00DC74ED"/>
    <w:rsid w:val="00DD55B6"/>
    <w:rsid w:val="00DE35AF"/>
    <w:rsid w:val="00DE5056"/>
    <w:rsid w:val="00DE65EA"/>
    <w:rsid w:val="00DF2ABF"/>
    <w:rsid w:val="00E00DFA"/>
    <w:rsid w:val="00E041D2"/>
    <w:rsid w:val="00E10E4F"/>
    <w:rsid w:val="00E12CD4"/>
    <w:rsid w:val="00E139BA"/>
    <w:rsid w:val="00E165AD"/>
    <w:rsid w:val="00E20552"/>
    <w:rsid w:val="00E20A34"/>
    <w:rsid w:val="00E247DC"/>
    <w:rsid w:val="00E34EBD"/>
    <w:rsid w:val="00E36200"/>
    <w:rsid w:val="00E40611"/>
    <w:rsid w:val="00E42EF8"/>
    <w:rsid w:val="00E43A8A"/>
    <w:rsid w:val="00E471DC"/>
    <w:rsid w:val="00E511DC"/>
    <w:rsid w:val="00E547CA"/>
    <w:rsid w:val="00E61A75"/>
    <w:rsid w:val="00E62096"/>
    <w:rsid w:val="00E655E2"/>
    <w:rsid w:val="00E65F99"/>
    <w:rsid w:val="00E71E9E"/>
    <w:rsid w:val="00E72760"/>
    <w:rsid w:val="00E7448C"/>
    <w:rsid w:val="00E8271C"/>
    <w:rsid w:val="00E8746B"/>
    <w:rsid w:val="00E9711B"/>
    <w:rsid w:val="00EA00A8"/>
    <w:rsid w:val="00EA261A"/>
    <w:rsid w:val="00EA3AFB"/>
    <w:rsid w:val="00EA4313"/>
    <w:rsid w:val="00EA6941"/>
    <w:rsid w:val="00EA7CF4"/>
    <w:rsid w:val="00EB24E5"/>
    <w:rsid w:val="00EB7871"/>
    <w:rsid w:val="00EC26F6"/>
    <w:rsid w:val="00EC4CDA"/>
    <w:rsid w:val="00ED727F"/>
    <w:rsid w:val="00EF192B"/>
    <w:rsid w:val="00EF5351"/>
    <w:rsid w:val="00EF7E2E"/>
    <w:rsid w:val="00F01987"/>
    <w:rsid w:val="00F12EBE"/>
    <w:rsid w:val="00F131CB"/>
    <w:rsid w:val="00F13967"/>
    <w:rsid w:val="00F16130"/>
    <w:rsid w:val="00F17F91"/>
    <w:rsid w:val="00F20307"/>
    <w:rsid w:val="00F234AD"/>
    <w:rsid w:val="00F23594"/>
    <w:rsid w:val="00F241C5"/>
    <w:rsid w:val="00F252D1"/>
    <w:rsid w:val="00F4063B"/>
    <w:rsid w:val="00F408DE"/>
    <w:rsid w:val="00F5213D"/>
    <w:rsid w:val="00F61085"/>
    <w:rsid w:val="00F65ACD"/>
    <w:rsid w:val="00F7086B"/>
    <w:rsid w:val="00F735C6"/>
    <w:rsid w:val="00F73A07"/>
    <w:rsid w:val="00F7769D"/>
    <w:rsid w:val="00F82618"/>
    <w:rsid w:val="00F85D2C"/>
    <w:rsid w:val="00F8796F"/>
    <w:rsid w:val="00F927C7"/>
    <w:rsid w:val="00F97F4E"/>
    <w:rsid w:val="00FA135B"/>
    <w:rsid w:val="00FA5715"/>
    <w:rsid w:val="00FB0242"/>
    <w:rsid w:val="00FB6373"/>
    <w:rsid w:val="00FD0B5A"/>
    <w:rsid w:val="00FD4065"/>
    <w:rsid w:val="00FD5B5F"/>
    <w:rsid w:val="00FD642A"/>
    <w:rsid w:val="00FE1905"/>
    <w:rsid w:val="00FE1C38"/>
    <w:rsid w:val="00FE2DCB"/>
    <w:rsid w:val="00FE474E"/>
    <w:rsid w:val="00FE5507"/>
    <w:rsid w:val="00FE6840"/>
    <w:rsid w:val="00FE6971"/>
    <w:rsid w:val="00FF06F9"/>
    <w:rsid w:val="00FF1C48"/>
    <w:rsid w:val="00FF22E6"/>
    <w:rsid w:val="00FF324F"/>
    <w:rsid w:val="00FF53DF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148D91"/>
  <w15:docId w15:val="{73F041EE-263F-4B55-A3DB-82C2E0E16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uiPriority="11" w:qFormat="1"/>
    <w:lsdException w:name="Strong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21A78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1254E8"/>
    <w:pPr>
      <w:spacing w:before="360" w:after="120" w:line="360" w:lineRule="auto"/>
      <w:ind w:left="3828" w:hanging="3833"/>
      <w:outlineLvl w:val="0"/>
    </w:pPr>
    <w:rPr>
      <w:rFonts w:ascii="Arial" w:hAnsi="Arial" w:cs="Arial"/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4B43FF"/>
    <w:pPr>
      <w:numPr>
        <w:ilvl w:val="1"/>
        <w:numId w:val="1"/>
      </w:numPr>
      <w:tabs>
        <w:tab w:val="clear" w:pos="680"/>
        <w:tab w:val="num" w:pos="567"/>
      </w:tabs>
      <w:spacing w:before="60" w:after="120"/>
      <w:ind w:left="567" w:hanging="567"/>
      <w:jc w:val="both"/>
      <w:outlineLvl w:val="1"/>
    </w:pPr>
    <w:rPr>
      <w:iCs/>
      <w:color w:val="000000"/>
    </w:rPr>
  </w:style>
  <w:style w:type="paragraph" w:styleId="Nagwek3">
    <w:name w:val="heading 3"/>
    <w:basedOn w:val="Normalny"/>
    <w:link w:val="Nagwek3Znak"/>
    <w:autoRedefine/>
    <w:qFormat/>
    <w:rsid w:val="001254E8"/>
    <w:pPr>
      <w:tabs>
        <w:tab w:val="left" w:pos="720"/>
      </w:tabs>
      <w:spacing w:before="240" w:after="240" w:line="360" w:lineRule="auto"/>
      <w:jc w:val="both"/>
      <w:outlineLvl w:val="2"/>
    </w:pPr>
    <w:rPr>
      <w:rFonts w:ascii="Arial" w:hAnsi="Arial" w:cs="Arial"/>
      <w:bCs/>
      <w:iCs/>
    </w:rPr>
  </w:style>
  <w:style w:type="paragraph" w:styleId="Nagwek4">
    <w:name w:val="heading 4"/>
    <w:basedOn w:val="Normalny"/>
    <w:link w:val="Nagwek4Znak"/>
    <w:autoRedefine/>
    <w:qFormat/>
    <w:rsid w:val="00821A78"/>
    <w:pPr>
      <w:keepNext/>
      <w:numPr>
        <w:ilvl w:val="3"/>
        <w:numId w:val="1"/>
      </w:numPr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821A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21A7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821A78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821A78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821A78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21A78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821A78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rsid w:val="00821A78"/>
    <w:pPr>
      <w:spacing w:before="240" w:after="60"/>
      <w:jc w:val="center"/>
      <w:outlineLvl w:val="0"/>
    </w:pPr>
    <w:rPr>
      <w:b/>
      <w:bCs/>
      <w:kern w:val="28"/>
      <w:sz w:val="36"/>
      <w:szCs w:val="32"/>
    </w:rPr>
  </w:style>
  <w:style w:type="paragraph" w:styleId="Nagwek">
    <w:name w:val="header"/>
    <w:basedOn w:val="Normalny"/>
    <w:link w:val="NagwekZnak"/>
    <w:rsid w:val="00821A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21A7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21A78"/>
  </w:style>
  <w:style w:type="paragraph" w:styleId="Tekstpodstawowy">
    <w:name w:val="Body Text"/>
    <w:basedOn w:val="Normalny"/>
    <w:link w:val="TekstpodstawowyZnak"/>
    <w:rsid w:val="00821A78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821A78"/>
    <w:pPr>
      <w:spacing w:after="120"/>
      <w:ind w:left="283"/>
    </w:pPr>
  </w:style>
  <w:style w:type="character" w:styleId="Odwoaniedokomentarza">
    <w:name w:val="annotation reference"/>
    <w:semiHidden/>
    <w:rsid w:val="00821A78"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rsid w:val="00821A78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rsid w:val="00821A78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sid w:val="00821A78"/>
    <w:rPr>
      <w:bCs w:val="0"/>
      <w:szCs w:val="20"/>
    </w:rPr>
  </w:style>
  <w:style w:type="paragraph" w:customStyle="1" w:styleId="Plandokumentu1">
    <w:name w:val="Plan dokumentu1"/>
    <w:basedOn w:val="Normalny"/>
    <w:link w:val="PlandokumentuZnak"/>
    <w:semiHidden/>
    <w:rsid w:val="00821A78"/>
    <w:pPr>
      <w:shd w:val="clear" w:color="auto" w:fill="000080"/>
    </w:pPr>
    <w:rPr>
      <w:rFonts w:ascii="Tahoma" w:hAnsi="Tahoma"/>
    </w:rPr>
  </w:style>
  <w:style w:type="paragraph" w:styleId="Tekstkomentarza">
    <w:name w:val="annotation text"/>
    <w:basedOn w:val="Normalny"/>
    <w:link w:val="TekstkomentarzaZnak"/>
    <w:semiHidden/>
    <w:rsid w:val="00821A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821A78"/>
    <w:rPr>
      <w:b/>
      <w:bCs/>
    </w:rPr>
  </w:style>
  <w:style w:type="paragraph" w:styleId="Tekstdymka">
    <w:name w:val="Balloon Text"/>
    <w:basedOn w:val="Normalny"/>
    <w:link w:val="TekstdymkaZnak"/>
    <w:semiHidden/>
    <w:rsid w:val="00821A78"/>
    <w:rPr>
      <w:rFonts w:ascii="Tahoma" w:hAnsi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821A78"/>
    <w:pPr>
      <w:jc w:val="both"/>
    </w:pPr>
  </w:style>
  <w:style w:type="table" w:styleId="Tabela-Siatka">
    <w:name w:val="Table Grid"/>
    <w:basedOn w:val="Standardowy"/>
    <w:rsid w:val="00F23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C4CDA"/>
    <w:pPr>
      <w:numPr>
        <w:ilvl w:val="0"/>
        <w:numId w:val="0"/>
      </w:numPr>
      <w:tabs>
        <w:tab w:val="num" w:pos="1361"/>
      </w:tabs>
      <w:ind w:left="1361" w:hanging="284"/>
    </w:pPr>
    <w:rPr>
      <w:color w:val="auto"/>
    </w:rPr>
  </w:style>
  <w:style w:type="character" w:customStyle="1" w:styleId="Nagwek1Znak">
    <w:name w:val="Nagłówek 1 Znak"/>
    <w:link w:val="Nagwek1"/>
    <w:rsid w:val="001254E8"/>
    <w:rPr>
      <w:rFonts w:ascii="Arial" w:hAnsi="Arial"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link w:val="Nagwek2"/>
    <w:rsid w:val="004B43FF"/>
    <w:rPr>
      <w:iCs/>
      <w:color w:val="000000"/>
      <w:sz w:val="24"/>
      <w:szCs w:val="24"/>
    </w:rPr>
  </w:style>
  <w:style w:type="character" w:customStyle="1" w:styleId="TytuZnak">
    <w:name w:val="Tytuł Znak"/>
    <w:link w:val="Tytu"/>
    <w:rsid w:val="007D0373"/>
    <w:rPr>
      <w:rFonts w:cs="Arial"/>
      <w:b/>
      <w:bCs/>
      <w:kern w:val="28"/>
      <w:sz w:val="36"/>
      <w:szCs w:val="32"/>
    </w:rPr>
  </w:style>
  <w:style w:type="character" w:customStyle="1" w:styleId="TekstpodstawowyZnak">
    <w:name w:val="Tekst podstawowy Znak"/>
    <w:link w:val="Tekstpodstawowy"/>
    <w:rsid w:val="007D0373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D0373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7D0373"/>
    <w:rPr>
      <w:sz w:val="24"/>
      <w:szCs w:val="24"/>
    </w:rPr>
  </w:style>
  <w:style w:type="paragraph" w:customStyle="1" w:styleId="FS2">
    <w:name w:val="FS2"/>
    <w:basedOn w:val="Normalny"/>
    <w:rsid w:val="007D0373"/>
    <w:rPr>
      <w:bCs/>
      <w:iCs/>
      <w:sz w:val="20"/>
    </w:rPr>
  </w:style>
  <w:style w:type="character" w:styleId="Hipercze">
    <w:name w:val="Hyperlink"/>
    <w:rsid w:val="007D0373"/>
    <w:rPr>
      <w:color w:val="0000FF"/>
      <w:u w:val="single"/>
    </w:rPr>
  </w:style>
  <w:style w:type="character" w:customStyle="1" w:styleId="timark">
    <w:name w:val="timark"/>
    <w:basedOn w:val="Domylnaczcionkaakapitu"/>
    <w:rsid w:val="007D0373"/>
  </w:style>
  <w:style w:type="character" w:customStyle="1" w:styleId="Tekstpodstawowy2Znak">
    <w:name w:val="Tekst podstawowy 2 Znak"/>
    <w:link w:val="Tekstpodstawowy2"/>
    <w:rsid w:val="00BC6587"/>
    <w:rPr>
      <w:sz w:val="24"/>
      <w:szCs w:val="24"/>
    </w:rPr>
  </w:style>
  <w:style w:type="character" w:customStyle="1" w:styleId="Nagwek3Znak">
    <w:name w:val="Nagłówek 3 Znak"/>
    <w:link w:val="Nagwek3"/>
    <w:rsid w:val="001254E8"/>
    <w:rPr>
      <w:rFonts w:ascii="Arial" w:hAnsi="Arial" w:cs="Arial"/>
      <w:bCs/>
      <w:iCs/>
      <w:sz w:val="24"/>
      <w:szCs w:val="24"/>
    </w:rPr>
  </w:style>
  <w:style w:type="character" w:customStyle="1" w:styleId="Nagwek4Znak">
    <w:name w:val="Nagłówek 4 Znak"/>
    <w:link w:val="Nagwek4"/>
    <w:rsid w:val="00DE35AF"/>
    <w:rPr>
      <w:bCs/>
      <w:sz w:val="24"/>
      <w:szCs w:val="24"/>
    </w:rPr>
  </w:style>
  <w:style w:type="character" w:customStyle="1" w:styleId="Nagwek5Znak">
    <w:name w:val="Nagłówek 5 Znak"/>
    <w:link w:val="Nagwek5"/>
    <w:rsid w:val="00DE35A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DE35A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DE35AF"/>
    <w:rPr>
      <w:sz w:val="24"/>
      <w:szCs w:val="24"/>
    </w:rPr>
  </w:style>
  <w:style w:type="character" w:customStyle="1" w:styleId="Nagwek8Znak">
    <w:name w:val="Nagłówek 8 Znak"/>
    <w:link w:val="Nagwek8"/>
    <w:rsid w:val="00DE35A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DE35AF"/>
    <w:rPr>
      <w:rFonts w:ascii="Arial" w:hAnsi="Arial"/>
      <w:sz w:val="22"/>
      <w:szCs w:val="22"/>
    </w:rPr>
  </w:style>
  <w:style w:type="character" w:customStyle="1" w:styleId="NagwekZnak">
    <w:name w:val="Nagłówek Znak"/>
    <w:link w:val="Nagwek"/>
    <w:rsid w:val="00DE35A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E35AF"/>
    <w:rPr>
      <w:sz w:val="24"/>
      <w:szCs w:val="24"/>
    </w:rPr>
  </w:style>
  <w:style w:type="character" w:customStyle="1" w:styleId="PlandokumentuZnak">
    <w:name w:val="Plan dokumentu Znak"/>
    <w:link w:val="Plandokumentu1"/>
    <w:semiHidden/>
    <w:rsid w:val="00DE35A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E35AF"/>
  </w:style>
  <w:style w:type="character" w:customStyle="1" w:styleId="TematkomentarzaZnak">
    <w:name w:val="Temat komentarza Znak"/>
    <w:link w:val="Tematkomentarza"/>
    <w:semiHidden/>
    <w:rsid w:val="00DE35AF"/>
    <w:rPr>
      <w:b/>
      <w:bCs/>
    </w:rPr>
  </w:style>
  <w:style w:type="character" w:customStyle="1" w:styleId="TekstdymkaZnak">
    <w:name w:val="Tekst dymka Znak"/>
    <w:link w:val="Tekstdymka"/>
    <w:semiHidden/>
    <w:rsid w:val="00DE35A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DE35AF"/>
    <w:pPr>
      <w:spacing w:before="100" w:beforeAutospacing="1" w:after="119"/>
    </w:pPr>
    <w:rPr>
      <w:rFonts w:eastAsia="Calibri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qFormat/>
    <w:rsid w:val="00094B2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BF36E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BF36E4"/>
    <w:rPr>
      <w:sz w:val="24"/>
      <w:szCs w:val="24"/>
    </w:rPr>
  </w:style>
  <w:style w:type="paragraph" w:customStyle="1" w:styleId="WW-Tekstpodstawowy2">
    <w:name w:val="WW-Tekst podstawowy 2"/>
    <w:basedOn w:val="Normalny"/>
    <w:rsid w:val="00BF36E4"/>
    <w:pPr>
      <w:suppressAutoHyphens/>
      <w:jc w:val="both"/>
    </w:pPr>
    <w:rPr>
      <w:szCs w:val="20"/>
    </w:rPr>
  </w:style>
  <w:style w:type="paragraph" w:customStyle="1" w:styleId="WW-Tekstpodstawowy21">
    <w:name w:val="WW-Tekst podstawowy 21"/>
    <w:basedOn w:val="Normalny"/>
    <w:rsid w:val="00BF36E4"/>
    <w:pPr>
      <w:suppressAutoHyphens/>
      <w:overflowPunct w:val="0"/>
      <w:autoSpaceDE w:val="0"/>
      <w:textAlignment w:val="baseline"/>
    </w:pPr>
    <w:rPr>
      <w:rFonts w:ascii="Arial" w:hAnsi="Arial"/>
      <w:kern w:val="1"/>
      <w:sz w:val="22"/>
      <w:szCs w:val="20"/>
    </w:rPr>
  </w:style>
  <w:style w:type="paragraph" w:customStyle="1" w:styleId="Style17">
    <w:name w:val="Style17"/>
    <w:basedOn w:val="Normalny"/>
    <w:uiPriority w:val="99"/>
    <w:rsid w:val="00E511DC"/>
    <w:pPr>
      <w:widowControl w:val="0"/>
      <w:autoSpaceDE w:val="0"/>
      <w:autoSpaceDN w:val="0"/>
      <w:adjustRightInd w:val="0"/>
      <w:spacing w:line="269" w:lineRule="exact"/>
      <w:ind w:firstLine="365"/>
      <w:jc w:val="both"/>
    </w:pPr>
    <w:rPr>
      <w:rFonts w:ascii="Bookman Old Style" w:hAnsi="Bookman Old Style"/>
    </w:rPr>
  </w:style>
  <w:style w:type="character" w:customStyle="1" w:styleId="FontStyle27">
    <w:name w:val="Font Style27"/>
    <w:rsid w:val="00E511DC"/>
    <w:rPr>
      <w:rFonts w:ascii="Calibri" w:hAnsi="Calibri" w:cs="Calibri" w:hint="default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C06C3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06C30"/>
  </w:style>
  <w:style w:type="character" w:styleId="Odwoanieprzypisukocowego">
    <w:name w:val="endnote reference"/>
    <w:rsid w:val="00C06C30"/>
    <w:rPr>
      <w:vertAlign w:val="superscript"/>
    </w:rPr>
  </w:style>
  <w:style w:type="paragraph" w:customStyle="1" w:styleId="Tekstpodstawowyzwciciem1">
    <w:name w:val="Tekst podstawowy z wcięciem1"/>
    <w:basedOn w:val="Tekstpodstawowy"/>
    <w:rsid w:val="00222A92"/>
    <w:pPr>
      <w:ind w:firstLine="210"/>
    </w:pPr>
    <w:rPr>
      <w:kern w:val="1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222A92"/>
    <w:rPr>
      <w:rFonts w:ascii="Courier New" w:hAnsi="Courier New" w:cs="Courier New"/>
      <w:kern w:val="1"/>
      <w:sz w:val="20"/>
      <w:szCs w:val="20"/>
      <w:lang w:eastAsia="ar-SA"/>
    </w:rPr>
  </w:style>
  <w:style w:type="paragraph" w:customStyle="1" w:styleId="BodyText21">
    <w:name w:val="Body Text 21"/>
    <w:basedOn w:val="Normalny"/>
    <w:rsid w:val="00E165AD"/>
    <w:pPr>
      <w:jc w:val="both"/>
    </w:pPr>
    <w:rPr>
      <w:szCs w:val="20"/>
    </w:rPr>
  </w:style>
  <w:style w:type="paragraph" w:customStyle="1" w:styleId="ZnakZnak1Znak">
    <w:name w:val="Znak Znak1 Znak"/>
    <w:basedOn w:val="Normalny"/>
    <w:rsid w:val="00E165AD"/>
    <w:rPr>
      <w:rFonts w:ascii="Arial" w:hAnsi="Arial" w:cs="Arial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qFormat/>
    <w:locked/>
    <w:rsid w:val="00740D70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04234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42348"/>
  </w:style>
  <w:style w:type="character" w:styleId="Odwoanieprzypisudolnego">
    <w:name w:val="footnote reference"/>
    <w:basedOn w:val="Domylnaczcionkaakapitu"/>
    <w:rsid w:val="00042348"/>
    <w:rPr>
      <w:vertAlign w:val="superscript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F6800"/>
    <w:pPr>
      <w:spacing w:before="240" w:after="160" w:line="360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4F680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C1243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259B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D42F2F"/>
    <w:rPr>
      <w:i/>
      <w:iCs/>
    </w:rPr>
  </w:style>
  <w:style w:type="table" w:customStyle="1" w:styleId="Tabela-Siatka2">
    <w:name w:val="Tabela - Siatka2"/>
    <w:basedOn w:val="Standardowy"/>
    <w:next w:val="Tabela-Siatka"/>
    <w:uiPriority w:val="59"/>
    <w:rsid w:val="0052783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2783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8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9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68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5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197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76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85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8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13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3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0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4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E8AA07-4ED9-4BAE-855E-40188E687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700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Anna Grzyb</cp:lastModifiedBy>
  <cp:revision>17</cp:revision>
  <dcterms:created xsi:type="dcterms:W3CDTF">2025-08-27T05:47:00Z</dcterms:created>
  <dcterms:modified xsi:type="dcterms:W3CDTF">2025-12-09T10:21:00Z</dcterms:modified>
</cp:coreProperties>
</file>